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4B9A4E0"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0E65CD">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ZAKUPU</w:t>
      </w:r>
    </w:p>
    <w:p w14:paraId="2AAE3FB5" w14:textId="4AD68A49" w:rsidR="00A473BE" w:rsidRDefault="00C15C15" w:rsidP="00C15C15">
      <w:pPr>
        <w:pStyle w:val="Akapitzlist"/>
        <w:spacing w:before="120" w:line="276" w:lineRule="auto"/>
        <w:ind w:left="284"/>
        <w:jc w:val="right"/>
        <w:outlineLvl w:val="0"/>
        <w:rPr>
          <w:rFonts w:asciiTheme="minorHAnsi" w:hAnsiTheme="minorHAnsi" w:cstheme="minorHAnsi"/>
          <w:b/>
          <w:sz w:val="20"/>
        </w:rPr>
      </w:pPr>
      <w:r w:rsidRPr="00C15C15">
        <w:rPr>
          <w:rFonts w:asciiTheme="minorHAnsi" w:hAnsiTheme="minorHAnsi" w:cstheme="minorHAnsi"/>
          <w:b/>
          <w:sz w:val="20"/>
        </w:rPr>
        <w:t>POST/DYS/OLD/GZ/01731/2025</w:t>
      </w: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3052262D" w14:textId="29CDC014" w:rsidR="009A4EA9" w:rsidRDefault="00C431AC" w:rsidP="001C47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Określenie przedmiotu zakupu</w:t>
      </w:r>
    </w:p>
    <w:p w14:paraId="554E8C37" w14:textId="13A1460D" w:rsidR="00F80AAD" w:rsidRPr="00F80AAD" w:rsidRDefault="00C15C15" w:rsidP="00F80AAD">
      <w:pPr>
        <w:pStyle w:val="Akapitzlist"/>
        <w:spacing w:before="120" w:line="276" w:lineRule="auto"/>
        <w:ind w:left="284"/>
        <w:outlineLvl w:val="0"/>
        <w:rPr>
          <w:rFonts w:asciiTheme="minorHAnsi" w:hAnsiTheme="minorHAnsi" w:cstheme="minorHAnsi"/>
          <w:sz w:val="20"/>
        </w:rPr>
      </w:pPr>
      <w:r w:rsidRPr="00C15C15">
        <w:rPr>
          <w:rFonts w:asciiTheme="minorHAnsi" w:hAnsiTheme="minorHAnsi" w:cstheme="minorHAnsi"/>
          <w:i/>
          <w:sz w:val="20"/>
          <w:u w:val="single"/>
        </w:rPr>
        <w:t>Dostarczenie i wynajem oraz kompleksowa obsługa sanitarna 42 szt. kabin WC przy obiektach PGE Dystrybucja S.A. Oddział Łódź</w:t>
      </w:r>
      <w:r w:rsidR="00F80AAD" w:rsidRPr="00F80AAD">
        <w:rPr>
          <w:rFonts w:asciiTheme="minorHAnsi" w:hAnsiTheme="minorHAnsi" w:cstheme="minorHAnsi"/>
          <w:sz w:val="20"/>
        </w:rPr>
        <w:t>.</w:t>
      </w:r>
    </w:p>
    <w:p w14:paraId="2B85BB64" w14:textId="2470C3F7" w:rsidR="009F6CAA" w:rsidRDefault="00C431AC" w:rsidP="001C47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Zasady realizacji </w:t>
      </w:r>
      <w:r w:rsidRPr="00A473BE">
        <w:rPr>
          <w:rFonts w:asciiTheme="minorHAnsi" w:hAnsiTheme="minorHAnsi" w:cstheme="minorHAnsi"/>
          <w:b/>
          <w:sz w:val="20"/>
        </w:rPr>
        <w:t>zakupu</w:t>
      </w:r>
      <w:r w:rsidR="003D2744">
        <w:rPr>
          <w:rFonts w:asciiTheme="minorHAnsi" w:hAnsiTheme="minorHAnsi" w:cstheme="minorHAnsi"/>
          <w:b/>
          <w:sz w:val="20"/>
        </w:rPr>
        <w:t>.</w:t>
      </w:r>
      <w:r w:rsidR="009F6CAA" w:rsidRPr="004B4556">
        <w:rPr>
          <w:rFonts w:asciiTheme="minorHAnsi" w:hAnsiTheme="minorHAnsi" w:cstheme="minorHAnsi"/>
          <w:b/>
          <w:sz w:val="20"/>
        </w:rPr>
        <w:t xml:space="preserve"> </w:t>
      </w:r>
    </w:p>
    <w:p w14:paraId="62C63249" w14:textId="77777777" w:rsidR="00F80AAD" w:rsidRPr="00F80AAD" w:rsidRDefault="00F80AAD" w:rsidP="00F80AAD">
      <w:pPr>
        <w:pStyle w:val="Akapitzlist"/>
        <w:spacing w:before="120" w:line="276" w:lineRule="auto"/>
        <w:ind w:left="284"/>
        <w:outlineLvl w:val="0"/>
        <w:rPr>
          <w:rFonts w:asciiTheme="minorHAnsi" w:hAnsiTheme="minorHAnsi" w:cstheme="minorHAnsi"/>
          <w:sz w:val="20"/>
        </w:rPr>
      </w:pPr>
      <w:r w:rsidRPr="00F80AAD">
        <w:rPr>
          <w:rFonts w:asciiTheme="minorHAnsi" w:hAnsiTheme="minorHAnsi" w:cstheme="minorHAnsi"/>
          <w:sz w:val="20"/>
        </w:rPr>
        <w:t xml:space="preserve">Przedmiotem  zamówienia  jest: </w:t>
      </w:r>
    </w:p>
    <w:p w14:paraId="6883F81A" w14:textId="1AE70DBA" w:rsidR="00F80AAD" w:rsidRPr="00F80AAD" w:rsidRDefault="00F80AAD" w:rsidP="00F80AAD">
      <w:pPr>
        <w:pStyle w:val="Akapitzlist"/>
        <w:spacing w:before="120" w:line="276" w:lineRule="auto"/>
        <w:ind w:left="284"/>
        <w:outlineLvl w:val="0"/>
        <w:rPr>
          <w:rFonts w:asciiTheme="minorHAnsi" w:hAnsiTheme="minorHAnsi" w:cstheme="minorHAnsi"/>
          <w:sz w:val="20"/>
        </w:rPr>
      </w:pPr>
      <w:r w:rsidRPr="00F80AAD">
        <w:rPr>
          <w:rFonts w:asciiTheme="minorHAnsi" w:hAnsiTheme="minorHAnsi" w:cstheme="minorHAnsi"/>
          <w:sz w:val="20"/>
        </w:rPr>
        <w:t>•</w:t>
      </w:r>
      <w:r w:rsidRPr="00F80AAD">
        <w:rPr>
          <w:rFonts w:asciiTheme="minorHAnsi" w:hAnsiTheme="minorHAnsi" w:cstheme="minorHAnsi"/>
          <w:sz w:val="20"/>
        </w:rPr>
        <w:tab/>
        <w:t>Dost</w:t>
      </w:r>
      <w:r w:rsidR="00FD6564">
        <w:rPr>
          <w:rFonts w:asciiTheme="minorHAnsi" w:hAnsiTheme="minorHAnsi" w:cstheme="minorHAnsi"/>
          <w:sz w:val="20"/>
        </w:rPr>
        <w:t>arczenie i wynajem kabiny WC (42</w:t>
      </w:r>
      <w:r w:rsidRPr="00F80AAD">
        <w:rPr>
          <w:rFonts w:asciiTheme="minorHAnsi" w:hAnsiTheme="minorHAnsi" w:cstheme="minorHAnsi"/>
          <w:sz w:val="20"/>
        </w:rPr>
        <w:t xml:space="preserve"> szt.), na okres 12 miesięcy wraz z obsługą sani</w:t>
      </w:r>
      <w:r w:rsidR="00FD6564">
        <w:rPr>
          <w:rFonts w:asciiTheme="minorHAnsi" w:hAnsiTheme="minorHAnsi" w:cstheme="minorHAnsi"/>
          <w:sz w:val="20"/>
        </w:rPr>
        <w:t>tarną jeden raz w miesiącu – 504</w:t>
      </w:r>
      <w:r w:rsidR="0095549D">
        <w:rPr>
          <w:rFonts w:asciiTheme="minorHAnsi" w:hAnsiTheme="minorHAnsi" w:cstheme="minorHAnsi"/>
          <w:sz w:val="20"/>
        </w:rPr>
        <w:t xml:space="preserve"> zabiegi</w:t>
      </w:r>
      <w:r w:rsidRPr="00F80AAD">
        <w:rPr>
          <w:rFonts w:asciiTheme="minorHAnsi" w:hAnsiTheme="minorHAnsi" w:cstheme="minorHAnsi"/>
          <w:sz w:val="20"/>
        </w:rPr>
        <w:t>.</w:t>
      </w:r>
    </w:p>
    <w:p w14:paraId="3E792367" w14:textId="7572D812" w:rsidR="00A473BE" w:rsidRPr="00F80AAD" w:rsidRDefault="00A473BE" w:rsidP="00F80AAD">
      <w:pPr>
        <w:pStyle w:val="Akapitzlist"/>
        <w:spacing w:before="120" w:line="276" w:lineRule="auto"/>
        <w:ind w:left="284"/>
        <w:outlineLvl w:val="0"/>
        <w:rPr>
          <w:rFonts w:asciiTheme="minorHAnsi" w:hAnsiTheme="minorHAnsi" w:cstheme="minorHAnsi"/>
          <w:sz w:val="20"/>
        </w:rPr>
      </w:pPr>
    </w:p>
    <w:p w14:paraId="4225E0E5" w14:textId="7EEDBA24" w:rsidR="00C431AC" w:rsidRPr="004B4556" w:rsidRDefault="00C431AC" w:rsidP="001C47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Termin realizacji zakupu</w:t>
      </w:r>
    </w:p>
    <w:p w14:paraId="31444CE3" w14:textId="12206D19" w:rsidR="00A473BE" w:rsidRDefault="006B6135" w:rsidP="00F80AAD">
      <w:pPr>
        <w:pStyle w:val="Akapitzlist"/>
        <w:spacing w:before="120" w:line="276" w:lineRule="auto"/>
        <w:ind w:left="284"/>
        <w:outlineLvl w:val="0"/>
        <w:rPr>
          <w:rFonts w:asciiTheme="minorHAnsi" w:hAnsiTheme="minorHAnsi" w:cstheme="minorHAnsi"/>
          <w:sz w:val="20"/>
        </w:rPr>
      </w:pPr>
      <w:r w:rsidRPr="006B6135">
        <w:rPr>
          <w:rFonts w:asciiTheme="minorHAnsi" w:hAnsiTheme="minorHAnsi" w:cstheme="minorHAnsi"/>
          <w:sz w:val="20"/>
        </w:rPr>
        <w:t>Umowa zostaje zawarta od dnia</w:t>
      </w:r>
      <w:r w:rsidR="00FD6564">
        <w:rPr>
          <w:rFonts w:asciiTheme="minorHAnsi" w:hAnsiTheme="minorHAnsi" w:cstheme="minorHAnsi"/>
          <w:sz w:val="20"/>
        </w:rPr>
        <w:t xml:space="preserve"> </w:t>
      </w:r>
      <w:r w:rsidR="00FD6564" w:rsidRPr="00CE5066">
        <w:rPr>
          <w:rFonts w:asciiTheme="minorHAnsi" w:hAnsiTheme="minorHAnsi" w:cstheme="minorHAnsi"/>
          <w:color w:val="C00000"/>
          <w:sz w:val="20"/>
          <w:u w:val="single"/>
        </w:rPr>
        <w:t>30.06.2025</w:t>
      </w:r>
      <w:r w:rsidR="000F4D0F" w:rsidRPr="00CE5066">
        <w:rPr>
          <w:rFonts w:asciiTheme="minorHAnsi" w:hAnsiTheme="minorHAnsi" w:cstheme="minorHAnsi"/>
          <w:color w:val="C00000"/>
          <w:sz w:val="20"/>
          <w:u w:val="single"/>
        </w:rPr>
        <w:t xml:space="preserve"> </w:t>
      </w:r>
      <w:r w:rsidRPr="00CE5066">
        <w:rPr>
          <w:rFonts w:asciiTheme="minorHAnsi" w:hAnsiTheme="minorHAnsi" w:cstheme="minorHAnsi"/>
          <w:color w:val="C00000"/>
          <w:sz w:val="20"/>
          <w:u w:val="single"/>
        </w:rPr>
        <w:t>przez 12 miesięcy</w:t>
      </w:r>
      <w:r w:rsidRPr="00CE5066">
        <w:rPr>
          <w:rFonts w:asciiTheme="minorHAnsi" w:hAnsiTheme="minorHAnsi" w:cstheme="minorHAnsi"/>
          <w:color w:val="C00000"/>
          <w:sz w:val="20"/>
        </w:rPr>
        <w:t xml:space="preserve">  </w:t>
      </w:r>
      <w:r w:rsidR="006317AE">
        <w:rPr>
          <w:rFonts w:asciiTheme="minorHAnsi" w:hAnsiTheme="minorHAnsi" w:cstheme="minorHAnsi"/>
          <w:sz w:val="20"/>
        </w:rPr>
        <w:t>zgodnie z</w:t>
      </w:r>
      <w:r w:rsidR="005C497A">
        <w:rPr>
          <w:rFonts w:asciiTheme="minorHAnsi" w:hAnsiTheme="minorHAnsi" w:cstheme="minorHAnsi"/>
          <w:sz w:val="20"/>
        </w:rPr>
        <w:t xml:space="preserve"> projektem</w:t>
      </w:r>
      <w:r w:rsidR="00A473BE" w:rsidRPr="004B4556">
        <w:rPr>
          <w:rFonts w:asciiTheme="minorHAnsi" w:hAnsiTheme="minorHAnsi" w:cstheme="minorHAnsi"/>
          <w:sz w:val="20"/>
        </w:rPr>
        <w:t xml:space="preserve"> umowy </w:t>
      </w:r>
      <w:r w:rsidR="00A473BE">
        <w:rPr>
          <w:rFonts w:asciiTheme="minorHAnsi" w:hAnsiTheme="minorHAnsi" w:cstheme="minorHAnsi"/>
          <w:sz w:val="20"/>
        </w:rPr>
        <w:t xml:space="preserve">zakupowej </w:t>
      </w:r>
      <w:r w:rsidR="00A473BE" w:rsidRPr="004B4556">
        <w:rPr>
          <w:rFonts w:asciiTheme="minorHAnsi" w:hAnsiTheme="minorHAnsi" w:cstheme="minorHAnsi"/>
          <w:sz w:val="20"/>
        </w:rPr>
        <w:t>stanowiąc</w:t>
      </w:r>
      <w:r w:rsidR="00A473BE">
        <w:rPr>
          <w:rFonts w:asciiTheme="minorHAnsi" w:hAnsiTheme="minorHAnsi" w:cstheme="minorHAnsi"/>
          <w:sz w:val="20"/>
        </w:rPr>
        <w:t xml:space="preserve">ym </w:t>
      </w:r>
      <w:r w:rsidR="00A473BE" w:rsidRPr="00A473BE">
        <w:rPr>
          <w:rFonts w:asciiTheme="minorHAnsi" w:hAnsiTheme="minorHAnsi" w:cstheme="minorHAnsi"/>
          <w:b/>
          <w:sz w:val="20"/>
        </w:rPr>
        <w:t>Załącz</w:t>
      </w:r>
      <w:r w:rsidR="009733DF">
        <w:rPr>
          <w:rFonts w:asciiTheme="minorHAnsi" w:hAnsiTheme="minorHAnsi" w:cstheme="minorHAnsi"/>
          <w:b/>
          <w:sz w:val="20"/>
        </w:rPr>
        <w:t>nik nr 5</w:t>
      </w:r>
      <w:r w:rsidR="00A473BE" w:rsidRPr="00A473BE">
        <w:rPr>
          <w:rFonts w:asciiTheme="minorHAnsi" w:hAnsiTheme="minorHAnsi" w:cstheme="minorHAnsi"/>
          <w:b/>
          <w:sz w:val="20"/>
        </w:rPr>
        <w:t xml:space="preserve"> do SWZ</w:t>
      </w:r>
      <w:r w:rsidR="00A473BE">
        <w:rPr>
          <w:rFonts w:asciiTheme="minorHAnsi" w:hAnsiTheme="minorHAnsi" w:cstheme="minorHAnsi"/>
          <w:sz w:val="20"/>
        </w:rPr>
        <w:t>.</w:t>
      </w:r>
    </w:p>
    <w:p w14:paraId="3E99E685" w14:textId="77777777" w:rsidR="00F80AAD" w:rsidRPr="00A473BE" w:rsidRDefault="00F80AAD" w:rsidP="00F80AAD">
      <w:pPr>
        <w:pStyle w:val="Akapitzlist"/>
        <w:spacing w:before="120" w:line="276" w:lineRule="auto"/>
        <w:ind w:left="284"/>
        <w:outlineLvl w:val="0"/>
        <w:rPr>
          <w:rFonts w:asciiTheme="minorHAnsi" w:hAnsiTheme="minorHAnsi" w:cstheme="minorHAnsi"/>
          <w:sz w:val="20"/>
        </w:rPr>
      </w:pPr>
    </w:p>
    <w:p w14:paraId="59E18477" w14:textId="1E816019" w:rsidR="00C431AC" w:rsidRPr="004B4556" w:rsidRDefault="00C431AC" w:rsidP="001C47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sidR="003A2B6A">
        <w:rPr>
          <w:rFonts w:asciiTheme="minorHAnsi" w:hAnsiTheme="minorHAnsi" w:cstheme="minorHAnsi"/>
          <w:b/>
          <w:sz w:val="20"/>
        </w:rPr>
        <w:t>realizacji zakupu</w:t>
      </w:r>
    </w:p>
    <w:p w14:paraId="4F2AC655" w14:textId="77777777" w:rsidR="00F80AAD" w:rsidRPr="00F80AAD" w:rsidRDefault="00F80AAD" w:rsidP="00F80AAD">
      <w:pPr>
        <w:spacing w:before="120" w:line="276" w:lineRule="auto"/>
        <w:ind w:firstLine="284"/>
        <w:outlineLvl w:val="0"/>
        <w:rPr>
          <w:rFonts w:asciiTheme="minorHAnsi" w:hAnsiTheme="minorHAnsi" w:cstheme="minorHAnsi"/>
          <w:sz w:val="20"/>
        </w:rPr>
      </w:pPr>
      <w:r w:rsidRPr="00F80AAD">
        <w:rPr>
          <w:rFonts w:asciiTheme="minorHAnsi" w:hAnsiTheme="minorHAnsi" w:cstheme="minorHAnsi"/>
          <w:sz w:val="20"/>
        </w:rPr>
        <w:t>Jako miejsce świadczenia usług ustala się Stacje Elektroenergetyczne mieszczące się na obszarze działalności PGE Dystrybucja S.A. Oddział Łódź:</w:t>
      </w:r>
    </w:p>
    <w:p w14:paraId="3707919B" w14:textId="77777777" w:rsidR="00F80AAD" w:rsidRPr="00F80AAD" w:rsidRDefault="00F80AAD" w:rsidP="00F80AAD">
      <w:pPr>
        <w:spacing w:before="120" w:line="276" w:lineRule="auto"/>
        <w:ind w:firstLine="284"/>
        <w:outlineLvl w:val="0"/>
        <w:rPr>
          <w:rFonts w:asciiTheme="minorHAnsi" w:hAnsiTheme="minorHAnsi" w:cstheme="minorHAnsi"/>
          <w:sz w:val="20"/>
        </w:rPr>
      </w:pPr>
      <w:r w:rsidRPr="00F80AAD">
        <w:rPr>
          <w:rFonts w:asciiTheme="minorHAnsi" w:hAnsiTheme="minorHAnsi" w:cstheme="minorHAnsi"/>
          <w:sz w:val="20"/>
        </w:rPr>
        <w:t>1.</w:t>
      </w:r>
      <w:r w:rsidRPr="00F80AAD">
        <w:rPr>
          <w:rFonts w:asciiTheme="minorHAnsi" w:hAnsiTheme="minorHAnsi" w:cstheme="minorHAnsi"/>
          <w:sz w:val="20"/>
        </w:rPr>
        <w:tab/>
        <w:t xml:space="preserve">RPZ Koziny ul. </w:t>
      </w:r>
      <w:proofErr w:type="spellStart"/>
      <w:r w:rsidRPr="00F80AAD">
        <w:rPr>
          <w:rFonts w:asciiTheme="minorHAnsi" w:hAnsiTheme="minorHAnsi" w:cstheme="minorHAnsi"/>
          <w:sz w:val="20"/>
        </w:rPr>
        <w:t>Rabatkowa</w:t>
      </w:r>
      <w:proofErr w:type="spellEnd"/>
      <w:r w:rsidRPr="00F80AAD">
        <w:rPr>
          <w:rFonts w:asciiTheme="minorHAnsi" w:hAnsiTheme="minorHAnsi" w:cstheme="minorHAnsi"/>
          <w:sz w:val="20"/>
        </w:rPr>
        <w:t>, 90-001 Łódź</w:t>
      </w:r>
    </w:p>
    <w:p w14:paraId="3869C246" w14:textId="77777777" w:rsidR="00F80AAD" w:rsidRPr="00F80AAD" w:rsidRDefault="00F80AAD" w:rsidP="00F80AAD">
      <w:pPr>
        <w:spacing w:before="120" w:line="276" w:lineRule="auto"/>
        <w:ind w:firstLine="284"/>
        <w:outlineLvl w:val="0"/>
        <w:rPr>
          <w:rFonts w:asciiTheme="minorHAnsi" w:hAnsiTheme="minorHAnsi" w:cstheme="minorHAnsi"/>
          <w:sz w:val="20"/>
        </w:rPr>
      </w:pPr>
      <w:r w:rsidRPr="00F80AAD">
        <w:rPr>
          <w:rFonts w:asciiTheme="minorHAnsi" w:hAnsiTheme="minorHAnsi" w:cstheme="minorHAnsi"/>
          <w:sz w:val="20"/>
        </w:rPr>
        <w:t>2.</w:t>
      </w:r>
      <w:r w:rsidRPr="00F80AAD">
        <w:rPr>
          <w:rFonts w:asciiTheme="minorHAnsi" w:hAnsiTheme="minorHAnsi" w:cstheme="minorHAnsi"/>
          <w:sz w:val="20"/>
        </w:rPr>
        <w:tab/>
        <w:t xml:space="preserve">GPZ Szreniawa </w:t>
      </w:r>
      <w:proofErr w:type="spellStart"/>
      <w:r w:rsidRPr="00F80AAD">
        <w:rPr>
          <w:rFonts w:asciiTheme="minorHAnsi" w:hAnsiTheme="minorHAnsi" w:cstheme="minorHAnsi"/>
          <w:sz w:val="20"/>
        </w:rPr>
        <w:t>Szreniawa</w:t>
      </w:r>
      <w:proofErr w:type="spellEnd"/>
      <w:r w:rsidRPr="00F80AAD">
        <w:rPr>
          <w:rFonts w:asciiTheme="minorHAnsi" w:hAnsiTheme="minorHAnsi" w:cstheme="minorHAnsi"/>
          <w:sz w:val="20"/>
        </w:rPr>
        <w:t xml:space="preserve"> 26-260 Fałków</w:t>
      </w:r>
    </w:p>
    <w:p w14:paraId="4C4EBE89" w14:textId="77777777" w:rsidR="00F80AAD" w:rsidRPr="00F80AAD" w:rsidRDefault="00F80AAD" w:rsidP="00F80AAD">
      <w:pPr>
        <w:spacing w:before="120" w:line="276" w:lineRule="auto"/>
        <w:ind w:firstLine="284"/>
        <w:outlineLvl w:val="0"/>
        <w:rPr>
          <w:rFonts w:asciiTheme="minorHAnsi" w:hAnsiTheme="minorHAnsi" w:cstheme="minorHAnsi"/>
          <w:sz w:val="20"/>
        </w:rPr>
      </w:pPr>
      <w:r w:rsidRPr="00F80AAD">
        <w:rPr>
          <w:rFonts w:asciiTheme="minorHAnsi" w:hAnsiTheme="minorHAnsi" w:cstheme="minorHAnsi"/>
          <w:sz w:val="20"/>
        </w:rPr>
        <w:t>3.</w:t>
      </w:r>
      <w:r w:rsidRPr="00F80AAD">
        <w:rPr>
          <w:rFonts w:asciiTheme="minorHAnsi" w:hAnsiTheme="minorHAnsi" w:cstheme="minorHAnsi"/>
          <w:sz w:val="20"/>
        </w:rPr>
        <w:tab/>
        <w:t>GPZ Żyrardów  ul. Mazowiecka 1/5 96-300 Żyrardów</w:t>
      </w:r>
    </w:p>
    <w:p w14:paraId="03F07613" w14:textId="77777777" w:rsidR="00F80AAD" w:rsidRPr="00F80AAD" w:rsidRDefault="00F80AAD" w:rsidP="00F80AAD">
      <w:pPr>
        <w:spacing w:before="120" w:line="276" w:lineRule="auto"/>
        <w:ind w:firstLine="284"/>
        <w:outlineLvl w:val="0"/>
        <w:rPr>
          <w:rFonts w:asciiTheme="minorHAnsi" w:hAnsiTheme="minorHAnsi" w:cstheme="minorHAnsi"/>
          <w:sz w:val="20"/>
        </w:rPr>
      </w:pPr>
      <w:r w:rsidRPr="00F80AAD">
        <w:rPr>
          <w:rFonts w:asciiTheme="minorHAnsi" w:hAnsiTheme="minorHAnsi" w:cstheme="minorHAnsi"/>
          <w:sz w:val="20"/>
        </w:rPr>
        <w:t>4.</w:t>
      </w:r>
      <w:r w:rsidRPr="00F80AAD">
        <w:rPr>
          <w:rFonts w:asciiTheme="minorHAnsi" w:hAnsiTheme="minorHAnsi" w:cstheme="minorHAnsi"/>
          <w:sz w:val="20"/>
        </w:rPr>
        <w:tab/>
        <w:t>GPZ Żurawia Porady Górne, 96-200 Rawa Mazowiecka</w:t>
      </w:r>
    </w:p>
    <w:p w14:paraId="3AEE6462" w14:textId="77777777" w:rsidR="00F80AAD" w:rsidRPr="00F80AAD" w:rsidRDefault="00F80AAD" w:rsidP="00F80AAD">
      <w:pPr>
        <w:spacing w:before="120" w:line="276" w:lineRule="auto"/>
        <w:ind w:firstLine="284"/>
        <w:outlineLvl w:val="0"/>
        <w:rPr>
          <w:rFonts w:asciiTheme="minorHAnsi" w:hAnsiTheme="minorHAnsi" w:cstheme="minorHAnsi"/>
          <w:sz w:val="20"/>
        </w:rPr>
      </w:pPr>
      <w:r w:rsidRPr="00F80AAD">
        <w:rPr>
          <w:rFonts w:asciiTheme="minorHAnsi" w:hAnsiTheme="minorHAnsi" w:cstheme="minorHAnsi"/>
          <w:sz w:val="20"/>
        </w:rPr>
        <w:t>5.</w:t>
      </w:r>
      <w:r w:rsidRPr="00F80AAD">
        <w:rPr>
          <w:rFonts w:asciiTheme="minorHAnsi" w:hAnsiTheme="minorHAnsi" w:cstheme="minorHAnsi"/>
          <w:sz w:val="20"/>
        </w:rPr>
        <w:tab/>
        <w:t>GPZ Widok ul. Fabryczna, 96-100 Skierniewice</w:t>
      </w:r>
    </w:p>
    <w:p w14:paraId="668DE741" w14:textId="77777777" w:rsidR="00F80AAD" w:rsidRPr="00F80AAD" w:rsidRDefault="00F80AAD" w:rsidP="00F80AAD">
      <w:pPr>
        <w:spacing w:before="120" w:line="276" w:lineRule="auto"/>
        <w:ind w:firstLine="284"/>
        <w:outlineLvl w:val="0"/>
        <w:rPr>
          <w:rFonts w:asciiTheme="minorHAnsi" w:hAnsiTheme="minorHAnsi" w:cstheme="minorHAnsi"/>
          <w:sz w:val="20"/>
        </w:rPr>
      </w:pPr>
      <w:r w:rsidRPr="00F80AAD">
        <w:rPr>
          <w:rFonts w:asciiTheme="minorHAnsi" w:hAnsiTheme="minorHAnsi" w:cstheme="minorHAnsi"/>
          <w:sz w:val="20"/>
        </w:rPr>
        <w:t>6.</w:t>
      </w:r>
      <w:r w:rsidRPr="00F80AAD">
        <w:rPr>
          <w:rFonts w:asciiTheme="minorHAnsi" w:hAnsiTheme="minorHAnsi" w:cstheme="minorHAnsi"/>
          <w:sz w:val="20"/>
        </w:rPr>
        <w:tab/>
        <w:t>GPZ Mszczonów ul. Towarowa 21, 96-320 Mszczonów</w:t>
      </w:r>
    </w:p>
    <w:p w14:paraId="6CED98C7" w14:textId="77777777" w:rsidR="00F80AAD" w:rsidRPr="00F80AAD" w:rsidRDefault="00F80AAD" w:rsidP="00F80AAD">
      <w:pPr>
        <w:spacing w:before="120" w:line="276" w:lineRule="auto"/>
        <w:ind w:firstLine="284"/>
        <w:outlineLvl w:val="0"/>
        <w:rPr>
          <w:rFonts w:asciiTheme="minorHAnsi" w:hAnsiTheme="minorHAnsi" w:cstheme="minorHAnsi"/>
          <w:sz w:val="20"/>
        </w:rPr>
      </w:pPr>
      <w:r w:rsidRPr="00F80AAD">
        <w:rPr>
          <w:rFonts w:asciiTheme="minorHAnsi" w:hAnsiTheme="minorHAnsi" w:cstheme="minorHAnsi"/>
          <w:sz w:val="20"/>
        </w:rPr>
        <w:t>7.</w:t>
      </w:r>
      <w:r w:rsidRPr="00F80AAD">
        <w:rPr>
          <w:rFonts w:asciiTheme="minorHAnsi" w:hAnsiTheme="minorHAnsi" w:cstheme="minorHAnsi"/>
          <w:sz w:val="20"/>
        </w:rPr>
        <w:tab/>
        <w:t>GPZ Złota ul. Grzybowa 3, 98-220 Zduńska Wola</w:t>
      </w:r>
    </w:p>
    <w:p w14:paraId="720B0745" w14:textId="77777777" w:rsidR="00F80AAD" w:rsidRPr="00F80AAD" w:rsidRDefault="00F80AAD" w:rsidP="00F80AAD">
      <w:pPr>
        <w:spacing w:before="120" w:line="276" w:lineRule="auto"/>
        <w:ind w:firstLine="284"/>
        <w:outlineLvl w:val="0"/>
        <w:rPr>
          <w:rFonts w:asciiTheme="minorHAnsi" w:hAnsiTheme="minorHAnsi" w:cstheme="minorHAnsi"/>
          <w:sz w:val="20"/>
        </w:rPr>
      </w:pPr>
      <w:r w:rsidRPr="00F80AAD">
        <w:rPr>
          <w:rFonts w:asciiTheme="minorHAnsi" w:hAnsiTheme="minorHAnsi" w:cstheme="minorHAnsi"/>
          <w:sz w:val="20"/>
        </w:rPr>
        <w:t>8.</w:t>
      </w:r>
      <w:r w:rsidRPr="00F80AAD">
        <w:rPr>
          <w:rFonts w:asciiTheme="minorHAnsi" w:hAnsiTheme="minorHAnsi" w:cstheme="minorHAnsi"/>
          <w:sz w:val="20"/>
        </w:rPr>
        <w:tab/>
        <w:t>GPZ Łask 2 ul. Przemysłowa, 98-100 Łask</w:t>
      </w:r>
    </w:p>
    <w:p w14:paraId="2C22E15F" w14:textId="77777777" w:rsidR="00F80AAD" w:rsidRPr="00F80AAD" w:rsidRDefault="00F80AAD" w:rsidP="00F80AAD">
      <w:pPr>
        <w:spacing w:before="120" w:line="276" w:lineRule="auto"/>
        <w:ind w:firstLine="284"/>
        <w:outlineLvl w:val="0"/>
        <w:rPr>
          <w:rFonts w:asciiTheme="minorHAnsi" w:hAnsiTheme="minorHAnsi" w:cstheme="minorHAnsi"/>
          <w:sz w:val="20"/>
        </w:rPr>
      </w:pPr>
      <w:r w:rsidRPr="00F80AAD">
        <w:rPr>
          <w:rFonts w:asciiTheme="minorHAnsi" w:hAnsiTheme="minorHAnsi" w:cstheme="minorHAnsi"/>
          <w:sz w:val="20"/>
        </w:rPr>
        <w:t>9.</w:t>
      </w:r>
      <w:r w:rsidRPr="00F80AAD">
        <w:rPr>
          <w:rFonts w:asciiTheme="minorHAnsi" w:hAnsiTheme="minorHAnsi" w:cstheme="minorHAnsi"/>
          <w:sz w:val="20"/>
        </w:rPr>
        <w:tab/>
        <w:t>GPZ Poddębice 1 Bałdrzychów 58, 99-200 Poddębice</w:t>
      </w:r>
    </w:p>
    <w:p w14:paraId="512CC45D" w14:textId="77777777" w:rsidR="00F80AAD" w:rsidRPr="00F80AAD" w:rsidRDefault="00F80AAD" w:rsidP="00F80AAD">
      <w:pPr>
        <w:spacing w:before="120" w:line="276" w:lineRule="auto"/>
        <w:ind w:firstLine="284"/>
        <w:outlineLvl w:val="0"/>
        <w:rPr>
          <w:rFonts w:asciiTheme="minorHAnsi" w:hAnsiTheme="minorHAnsi" w:cstheme="minorHAnsi"/>
          <w:sz w:val="20"/>
        </w:rPr>
      </w:pPr>
      <w:r w:rsidRPr="00F80AAD">
        <w:rPr>
          <w:rFonts w:asciiTheme="minorHAnsi" w:hAnsiTheme="minorHAnsi" w:cstheme="minorHAnsi"/>
          <w:sz w:val="20"/>
        </w:rPr>
        <w:t>10.</w:t>
      </w:r>
      <w:r w:rsidRPr="00F80AAD">
        <w:rPr>
          <w:rFonts w:asciiTheme="minorHAnsi" w:hAnsiTheme="minorHAnsi" w:cstheme="minorHAnsi"/>
          <w:sz w:val="20"/>
        </w:rPr>
        <w:tab/>
        <w:t xml:space="preserve"> GRZ Tomaszów 1 ul. Św. Antoniego 106/108, 97-200 Tomaszów </w:t>
      </w:r>
      <w:proofErr w:type="spellStart"/>
      <w:r w:rsidRPr="00F80AAD">
        <w:rPr>
          <w:rFonts w:asciiTheme="minorHAnsi" w:hAnsiTheme="minorHAnsi" w:cstheme="minorHAnsi"/>
          <w:sz w:val="20"/>
        </w:rPr>
        <w:t>Maz</w:t>
      </w:r>
      <w:proofErr w:type="spellEnd"/>
      <w:r w:rsidRPr="00F80AAD">
        <w:rPr>
          <w:rFonts w:asciiTheme="minorHAnsi" w:hAnsiTheme="minorHAnsi" w:cstheme="minorHAnsi"/>
          <w:sz w:val="20"/>
        </w:rPr>
        <w:t>.</w:t>
      </w:r>
    </w:p>
    <w:p w14:paraId="3D760F3C" w14:textId="77777777" w:rsidR="00F80AAD" w:rsidRPr="00F80AAD" w:rsidRDefault="00F80AAD" w:rsidP="00F80AAD">
      <w:pPr>
        <w:spacing w:before="120" w:line="276" w:lineRule="auto"/>
        <w:ind w:firstLine="284"/>
        <w:outlineLvl w:val="0"/>
        <w:rPr>
          <w:rFonts w:asciiTheme="minorHAnsi" w:hAnsiTheme="minorHAnsi" w:cstheme="minorHAnsi"/>
          <w:sz w:val="20"/>
        </w:rPr>
      </w:pPr>
      <w:r w:rsidRPr="00F80AAD">
        <w:rPr>
          <w:rFonts w:asciiTheme="minorHAnsi" w:hAnsiTheme="minorHAnsi" w:cstheme="minorHAnsi"/>
          <w:sz w:val="20"/>
        </w:rPr>
        <w:t>11.</w:t>
      </w:r>
      <w:r w:rsidRPr="00F80AAD">
        <w:rPr>
          <w:rFonts w:asciiTheme="minorHAnsi" w:hAnsiTheme="minorHAnsi" w:cstheme="minorHAnsi"/>
          <w:sz w:val="20"/>
        </w:rPr>
        <w:tab/>
        <w:t xml:space="preserve">GPZ Rolland   ul. </w:t>
      </w:r>
      <w:proofErr w:type="spellStart"/>
      <w:r w:rsidRPr="00F80AAD">
        <w:rPr>
          <w:rFonts w:asciiTheme="minorHAnsi" w:hAnsiTheme="minorHAnsi" w:cstheme="minorHAnsi"/>
          <w:sz w:val="20"/>
        </w:rPr>
        <w:t>J.Bema</w:t>
      </w:r>
      <w:proofErr w:type="spellEnd"/>
      <w:r w:rsidRPr="00F80AAD">
        <w:rPr>
          <w:rFonts w:asciiTheme="minorHAnsi" w:hAnsiTheme="minorHAnsi" w:cstheme="minorHAnsi"/>
          <w:sz w:val="20"/>
        </w:rPr>
        <w:t xml:space="preserve"> 66, 97-200 Tomaszów </w:t>
      </w:r>
      <w:proofErr w:type="spellStart"/>
      <w:r w:rsidRPr="00F80AAD">
        <w:rPr>
          <w:rFonts w:asciiTheme="minorHAnsi" w:hAnsiTheme="minorHAnsi" w:cstheme="minorHAnsi"/>
          <w:sz w:val="20"/>
        </w:rPr>
        <w:t>Maz</w:t>
      </w:r>
      <w:proofErr w:type="spellEnd"/>
      <w:r w:rsidRPr="00F80AAD">
        <w:rPr>
          <w:rFonts w:asciiTheme="minorHAnsi" w:hAnsiTheme="minorHAnsi" w:cstheme="minorHAnsi"/>
          <w:sz w:val="20"/>
        </w:rPr>
        <w:t>.</w:t>
      </w:r>
    </w:p>
    <w:p w14:paraId="75333667" w14:textId="77777777" w:rsidR="00F80AAD" w:rsidRPr="00F80AAD" w:rsidRDefault="00F80AAD" w:rsidP="00F80AAD">
      <w:pPr>
        <w:spacing w:before="120" w:line="276" w:lineRule="auto"/>
        <w:ind w:firstLine="284"/>
        <w:outlineLvl w:val="0"/>
        <w:rPr>
          <w:rFonts w:asciiTheme="minorHAnsi" w:hAnsiTheme="minorHAnsi" w:cstheme="minorHAnsi"/>
          <w:sz w:val="20"/>
        </w:rPr>
      </w:pPr>
      <w:r w:rsidRPr="00F80AAD">
        <w:rPr>
          <w:rFonts w:asciiTheme="minorHAnsi" w:hAnsiTheme="minorHAnsi" w:cstheme="minorHAnsi"/>
          <w:sz w:val="20"/>
        </w:rPr>
        <w:t>12.</w:t>
      </w:r>
      <w:r w:rsidRPr="00F80AAD">
        <w:rPr>
          <w:rFonts w:asciiTheme="minorHAnsi" w:hAnsiTheme="minorHAnsi" w:cstheme="minorHAnsi"/>
          <w:sz w:val="20"/>
        </w:rPr>
        <w:tab/>
        <w:t>GPZ Opoczno ul. Inowłodzka 19, 26-300 Opoczno</w:t>
      </w:r>
    </w:p>
    <w:p w14:paraId="48BB03CE" w14:textId="77777777" w:rsidR="00F80AAD" w:rsidRPr="00F80AAD" w:rsidRDefault="00F80AAD" w:rsidP="00F80AAD">
      <w:pPr>
        <w:spacing w:before="120" w:line="276" w:lineRule="auto"/>
        <w:ind w:firstLine="284"/>
        <w:outlineLvl w:val="0"/>
        <w:rPr>
          <w:rFonts w:asciiTheme="minorHAnsi" w:hAnsiTheme="minorHAnsi" w:cstheme="minorHAnsi"/>
          <w:sz w:val="20"/>
        </w:rPr>
      </w:pPr>
      <w:r w:rsidRPr="00F80AAD">
        <w:rPr>
          <w:rFonts w:asciiTheme="minorHAnsi" w:hAnsiTheme="minorHAnsi" w:cstheme="minorHAnsi"/>
          <w:sz w:val="20"/>
        </w:rPr>
        <w:t>13.</w:t>
      </w:r>
      <w:r w:rsidRPr="00F80AAD">
        <w:rPr>
          <w:rFonts w:asciiTheme="minorHAnsi" w:hAnsiTheme="minorHAnsi" w:cstheme="minorHAnsi"/>
          <w:sz w:val="20"/>
        </w:rPr>
        <w:tab/>
        <w:t xml:space="preserve">GPZ Myślibórz </w:t>
      </w:r>
      <w:proofErr w:type="spellStart"/>
      <w:r w:rsidRPr="00F80AAD">
        <w:rPr>
          <w:rFonts w:asciiTheme="minorHAnsi" w:hAnsiTheme="minorHAnsi" w:cstheme="minorHAnsi"/>
          <w:sz w:val="20"/>
        </w:rPr>
        <w:t>Myślibórz</w:t>
      </w:r>
      <w:proofErr w:type="spellEnd"/>
      <w:r w:rsidRPr="00F80AAD">
        <w:rPr>
          <w:rFonts w:asciiTheme="minorHAnsi" w:hAnsiTheme="minorHAnsi" w:cstheme="minorHAnsi"/>
          <w:sz w:val="20"/>
        </w:rPr>
        <w:t>, 26-330 Żarnów</w:t>
      </w:r>
    </w:p>
    <w:p w14:paraId="498DCF60" w14:textId="77777777" w:rsidR="00F80AAD" w:rsidRPr="00F80AAD" w:rsidRDefault="00F80AAD" w:rsidP="00F80AAD">
      <w:pPr>
        <w:spacing w:before="120" w:line="276" w:lineRule="auto"/>
        <w:ind w:firstLine="284"/>
        <w:outlineLvl w:val="0"/>
        <w:rPr>
          <w:rFonts w:asciiTheme="minorHAnsi" w:hAnsiTheme="minorHAnsi" w:cstheme="minorHAnsi"/>
          <w:sz w:val="20"/>
        </w:rPr>
      </w:pPr>
      <w:r w:rsidRPr="00F80AAD">
        <w:rPr>
          <w:rFonts w:asciiTheme="minorHAnsi" w:hAnsiTheme="minorHAnsi" w:cstheme="minorHAnsi"/>
          <w:sz w:val="20"/>
        </w:rPr>
        <w:t>14.</w:t>
      </w:r>
      <w:r w:rsidRPr="00F80AAD">
        <w:rPr>
          <w:rFonts w:asciiTheme="minorHAnsi" w:hAnsiTheme="minorHAnsi" w:cstheme="minorHAnsi"/>
          <w:sz w:val="20"/>
        </w:rPr>
        <w:tab/>
        <w:t>GPZ Łaznów Łaznowska Wola, 97-221 Rokiciny</w:t>
      </w:r>
    </w:p>
    <w:p w14:paraId="60597209" w14:textId="77777777" w:rsidR="00F80AAD" w:rsidRPr="00F80AAD" w:rsidRDefault="00F80AAD" w:rsidP="00F80AAD">
      <w:pPr>
        <w:spacing w:before="120" w:line="276" w:lineRule="auto"/>
        <w:ind w:firstLine="284"/>
        <w:outlineLvl w:val="0"/>
        <w:rPr>
          <w:rFonts w:asciiTheme="minorHAnsi" w:hAnsiTheme="minorHAnsi" w:cstheme="minorHAnsi"/>
          <w:sz w:val="20"/>
        </w:rPr>
      </w:pPr>
      <w:r w:rsidRPr="00F80AAD">
        <w:rPr>
          <w:rFonts w:asciiTheme="minorHAnsi" w:hAnsiTheme="minorHAnsi" w:cstheme="minorHAnsi"/>
          <w:sz w:val="20"/>
        </w:rPr>
        <w:t>15.</w:t>
      </w:r>
      <w:r w:rsidRPr="00F80AAD">
        <w:rPr>
          <w:rFonts w:asciiTheme="minorHAnsi" w:hAnsiTheme="minorHAnsi" w:cstheme="minorHAnsi"/>
          <w:sz w:val="20"/>
        </w:rPr>
        <w:tab/>
        <w:t xml:space="preserve">GPZ Roszkowa Wola Roszkowa </w:t>
      </w:r>
      <w:proofErr w:type="spellStart"/>
      <w:r w:rsidRPr="00F80AAD">
        <w:rPr>
          <w:rFonts w:asciiTheme="minorHAnsi" w:hAnsiTheme="minorHAnsi" w:cstheme="minorHAnsi"/>
          <w:sz w:val="20"/>
        </w:rPr>
        <w:t>Wol</w:t>
      </w:r>
      <w:proofErr w:type="spellEnd"/>
      <w:r w:rsidRPr="00F80AAD">
        <w:rPr>
          <w:rFonts w:asciiTheme="minorHAnsi" w:hAnsiTheme="minorHAnsi" w:cstheme="minorHAnsi"/>
          <w:sz w:val="20"/>
        </w:rPr>
        <w:t>, 97-220 Rzeczyca</w:t>
      </w:r>
    </w:p>
    <w:p w14:paraId="6278AD24" w14:textId="77777777" w:rsidR="00F80AAD" w:rsidRPr="00F80AAD" w:rsidRDefault="00F80AAD" w:rsidP="00F80AAD">
      <w:pPr>
        <w:spacing w:before="120" w:line="276" w:lineRule="auto"/>
        <w:ind w:firstLine="284"/>
        <w:outlineLvl w:val="0"/>
        <w:rPr>
          <w:rFonts w:asciiTheme="minorHAnsi" w:hAnsiTheme="minorHAnsi" w:cstheme="minorHAnsi"/>
          <w:sz w:val="20"/>
        </w:rPr>
      </w:pPr>
      <w:r w:rsidRPr="00F80AAD">
        <w:rPr>
          <w:rFonts w:asciiTheme="minorHAnsi" w:hAnsiTheme="minorHAnsi" w:cstheme="minorHAnsi"/>
          <w:sz w:val="20"/>
        </w:rPr>
        <w:t>16.</w:t>
      </w:r>
      <w:r w:rsidRPr="00F80AAD">
        <w:rPr>
          <w:rFonts w:asciiTheme="minorHAnsi" w:hAnsiTheme="minorHAnsi" w:cstheme="minorHAnsi"/>
          <w:sz w:val="20"/>
        </w:rPr>
        <w:tab/>
        <w:t>GPZ Rogowiec Stary ul. Gipsowa 5, Rogowiec, 97-410 Kleszczów</w:t>
      </w:r>
    </w:p>
    <w:p w14:paraId="4A97312B" w14:textId="77777777" w:rsidR="00F80AAD" w:rsidRPr="00F80AAD" w:rsidRDefault="00F80AAD" w:rsidP="00F80AAD">
      <w:pPr>
        <w:spacing w:before="120" w:line="276" w:lineRule="auto"/>
        <w:ind w:firstLine="284"/>
        <w:outlineLvl w:val="0"/>
        <w:rPr>
          <w:rFonts w:asciiTheme="minorHAnsi" w:hAnsiTheme="minorHAnsi" w:cstheme="minorHAnsi"/>
          <w:sz w:val="20"/>
        </w:rPr>
      </w:pPr>
      <w:r w:rsidRPr="00F80AAD">
        <w:rPr>
          <w:rFonts w:asciiTheme="minorHAnsi" w:hAnsiTheme="minorHAnsi" w:cstheme="minorHAnsi"/>
          <w:sz w:val="20"/>
        </w:rPr>
        <w:t>17.</w:t>
      </w:r>
      <w:r w:rsidRPr="00F80AAD">
        <w:rPr>
          <w:rFonts w:asciiTheme="minorHAnsi" w:hAnsiTheme="minorHAnsi" w:cstheme="minorHAnsi"/>
          <w:sz w:val="20"/>
        </w:rPr>
        <w:tab/>
        <w:t>GPZ Siemkowice ul. Dworcowa, 98-354 Siemkowice</w:t>
      </w:r>
    </w:p>
    <w:p w14:paraId="25461876" w14:textId="77777777" w:rsidR="00F80AAD" w:rsidRPr="00F80AAD" w:rsidRDefault="00F80AAD" w:rsidP="00F80AAD">
      <w:pPr>
        <w:spacing w:before="120" w:line="276" w:lineRule="auto"/>
        <w:ind w:firstLine="284"/>
        <w:outlineLvl w:val="0"/>
        <w:rPr>
          <w:rFonts w:asciiTheme="minorHAnsi" w:hAnsiTheme="minorHAnsi" w:cstheme="minorHAnsi"/>
          <w:sz w:val="20"/>
        </w:rPr>
      </w:pPr>
      <w:r w:rsidRPr="00F80AAD">
        <w:rPr>
          <w:rFonts w:asciiTheme="minorHAnsi" w:hAnsiTheme="minorHAnsi" w:cstheme="minorHAnsi"/>
          <w:sz w:val="20"/>
        </w:rPr>
        <w:t>18.</w:t>
      </w:r>
      <w:r w:rsidRPr="00F80AAD">
        <w:rPr>
          <w:rFonts w:asciiTheme="minorHAnsi" w:hAnsiTheme="minorHAnsi" w:cstheme="minorHAnsi"/>
          <w:sz w:val="20"/>
        </w:rPr>
        <w:tab/>
        <w:t>RPZ Aleksandrów Łódzki ul. Zgierska 37/45 95-070 Aleksandrów</w:t>
      </w:r>
    </w:p>
    <w:p w14:paraId="0D25388B" w14:textId="77777777" w:rsidR="00F80AAD" w:rsidRPr="00F80AAD" w:rsidRDefault="00F80AAD" w:rsidP="00F80AAD">
      <w:pPr>
        <w:spacing w:before="120" w:line="276" w:lineRule="auto"/>
        <w:ind w:firstLine="284"/>
        <w:outlineLvl w:val="0"/>
        <w:rPr>
          <w:rFonts w:asciiTheme="minorHAnsi" w:hAnsiTheme="minorHAnsi" w:cstheme="minorHAnsi"/>
          <w:sz w:val="20"/>
        </w:rPr>
      </w:pPr>
      <w:r w:rsidRPr="00F80AAD">
        <w:rPr>
          <w:rFonts w:asciiTheme="minorHAnsi" w:hAnsiTheme="minorHAnsi" w:cstheme="minorHAnsi"/>
          <w:sz w:val="20"/>
        </w:rPr>
        <w:t>19.</w:t>
      </w:r>
      <w:r w:rsidRPr="00F80AAD">
        <w:rPr>
          <w:rFonts w:asciiTheme="minorHAnsi" w:hAnsiTheme="minorHAnsi" w:cstheme="minorHAnsi"/>
          <w:sz w:val="20"/>
        </w:rPr>
        <w:tab/>
        <w:t>RPZ Brójce ul. Pabianicka 30 95-006 Brójce</w:t>
      </w:r>
    </w:p>
    <w:p w14:paraId="67F6DF85" w14:textId="77777777" w:rsidR="00F80AAD" w:rsidRPr="00F80AAD" w:rsidRDefault="00F80AAD" w:rsidP="00F80AAD">
      <w:pPr>
        <w:spacing w:before="120" w:line="276" w:lineRule="auto"/>
        <w:ind w:firstLine="284"/>
        <w:outlineLvl w:val="0"/>
        <w:rPr>
          <w:rFonts w:asciiTheme="minorHAnsi" w:hAnsiTheme="minorHAnsi" w:cstheme="minorHAnsi"/>
          <w:sz w:val="20"/>
        </w:rPr>
      </w:pPr>
      <w:r w:rsidRPr="00F80AAD">
        <w:rPr>
          <w:rFonts w:asciiTheme="minorHAnsi" w:hAnsiTheme="minorHAnsi" w:cstheme="minorHAnsi"/>
          <w:sz w:val="20"/>
        </w:rPr>
        <w:t>20.</w:t>
      </w:r>
      <w:r w:rsidRPr="00F80AAD">
        <w:rPr>
          <w:rFonts w:asciiTheme="minorHAnsi" w:hAnsiTheme="minorHAnsi" w:cstheme="minorHAnsi"/>
          <w:sz w:val="20"/>
        </w:rPr>
        <w:tab/>
        <w:t xml:space="preserve">RPZ Głowno ul. Kopernika 35 95-015 </w:t>
      </w:r>
      <w:proofErr w:type="spellStart"/>
      <w:r w:rsidRPr="00F80AAD">
        <w:rPr>
          <w:rFonts w:asciiTheme="minorHAnsi" w:hAnsiTheme="minorHAnsi" w:cstheme="minorHAnsi"/>
          <w:sz w:val="20"/>
        </w:rPr>
        <w:t>Glowno</w:t>
      </w:r>
      <w:proofErr w:type="spellEnd"/>
    </w:p>
    <w:p w14:paraId="04E9E5E9" w14:textId="77777777" w:rsidR="00F80AAD" w:rsidRPr="00F80AAD" w:rsidRDefault="00F80AAD" w:rsidP="00F80AAD">
      <w:pPr>
        <w:spacing w:before="120" w:line="276" w:lineRule="auto"/>
        <w:ind w:firstLine="284"/>
        <w:outlineLvl w:val="0"/>
        <w:rPr>
          <w:rFonts w:asciiTheme="minorHAnsi" w:hAnsiTheme="minorHAnsi" w:cstheme="minorHAnsi"/>
          <w:sz w:val="20"/>
        </w:rPr>
      </w:pPr>
      <w:r w:rsidRPr="00F80AAD">
        <w:rPr>
          <w:rFonts w:asciiTheme="minorHAnsi" w:hAnsiTheme="minorHAnsi" w:cstheme="minorHAnsi"/>
          <w:sz w:val="20"/>
        </w:rPr>
        <w:t>21.</w:t>
      </w:r>
      <w:r w:rsidRPr="00F80AAD">
        <w:rPr>
          <w:rFonts w:asciiTheme="minorHAnsi" w:hAnsiTheme="minorHAnsi" w:cstheme="minorHAnsi"/>
          <w:sz w:val="20"/>
        </w:rPr>
        <w:tab/>
        <w:t>RPZ Kalinko Wieś Kalinko 110 / Rzgów</w:t>
      </w:r>
    </w:p>
    <w:p w14:paraId="1C25C109" w14:textId="77777777" w:rsidR="00F80AAD" w:rsidRPr="00F80AAD" w:rsidRDefault="00F80AAD" w:rsidP="00F80AAD">
      <w:pPr>
        <w:spacing w:before="120" w:line="276" w:lineRule="auto"/>
        <w:ind w:firstLine="284"/>
        <w:outlineLvl w:val="0"/>
        <w:rPr>
          <w:rFonts w:asciiTheme="minorHAnsi" w:hAnsiTheme="minorHAnsi" w:cstheme="minorHAnsi"/>
          <w:sz w:val="20"/>
        </w:rPr>
      </w:pPr>
      <w:r w:rsidRPr="00F80AAD">
        <w:rPr>
          <w:rFonts w:asciiTheme="minorHAnsi" w:hAnsiTheme="minorHAnsi" w:cstheme="minorHAnsi"/>
          <w:sz w:val="20"/>
        </w:rPr>
        <w:lastRenderedPageBreak/>
        <w:t>22.</w:t>
      </w:r>
      <w:r w:rsidRPr="00F80AAD">
        <w:rPr>
          <w:rFonts w:asciiTheme="minorHAnsi" w:hAnsiTheme="minorHAnsi" w:cstheme="minorHAnsi"/>
          <w:sz w:val="20"/>
        </w:rPr>
        <w:tab/>
        <w:t xml:space="preserve">RPZ </w:t>
      </w:r>
      <w:proofErr w:type="spellStart"/>
      <w:r w:rsidRPr="00F80AAD">
        <w:rPr>
          <w:rFonts w:asciiTheme="minorHAnsi" w:hAnsiTheme="minorHAnsi" w:cstheme="minorHAnsi"/>
          <w:sz w:val="20"/>
        </w:rPr>
        <w:t>Konstilana</w:t>
      </w:r>
      <w:proofErr w:type="spellEnd"/>
      <w:r w:rsidRPr="00F80AAD">
        <w:rPr>
          <w:rFonts w:asciiTheme="minorHAnsi" w:hAnsiTheme="minorHAnsi" w:cstheme="minorHAnsi"/>
          <w:sz w:val="20"/>
        </w:rPr>
        <w:t xml:space="preserve"> ul. Lutomierska 34 c 95-050 Konstantynów</w:t>
      </w:r>
    </w:p>
    <w:p w14:paraId="6F6B423F" w14:textId="77777777" w:rsidR="00F80AAD" w:rsidRPr="00F80AAD" w:rsidRDefault="00F80AAD" w:rsidP="00F80AAD">
      <w:pPr>
        <w:spacing w:before="120" w:line="276" w:lineRule="auto"/>
        <w:ind w:firstLine="284"/>
        <w:outlineLvl w:val="0"/>
        <w:rPr>
          <w:rFonts w:asciiTheme="minorHAnsi" w:hAnsiTheme="minorHAnsi" w:cstheme="minorHAnsi"/>
          <w:sz w:val="20"/>
        </w:rPr>
      </w:pPr>
      <w:r w:rsidRPr="00F80AAD">
        <w:rPr>
          <w:rFonts w:asciiTheme="minorHAnsi" w:hAnsiTheme="minorHAnsi" w:cstheme="minorHAnsi"/>
          <w:sz w:val="20"/>
        </w:rPr>
        <w:t>23.</w:t>
      </w:r>
      <w:r w:rsidRPr="00F80AAD">
        <w:rPr>
          <w:rFonts w:asciiTheme="minorHAnsi" w:hAnsiTheme="minorHAnsi" w:cstheme="minorHAnsi"/>
          <w:sz w:val="20"/>
        </w:rPr>
        <w:tab/>
        <w:t xml:space="preserve">RPZ Maślana ul. </w:t>
      </w:r>
      <w:proofErr w:type="spellStart"/>
      <w:r w:rsidRPr="00F80AAD">
        <w:rPr>
          <w:rFonts w:asciiTheme="minorHAnsi" w:hAnsiTheme="minorHAnsi" w:cstheme="minorHAnsi"/>
          <w:sz w:val="20"/>
        </w:rPr>
        <w:t>Sikorkiego</w:t>
      </w:r>
      <w:proofErr w:type="spellEnd"/>
      <w:r w:rsidRPr="00F80AAD">
        <w:rPr>
          <w:rFonts w:asciiTheme="minorHAnsi" w:hAnsiTheme="minorHAnsi" w:cstheme="minorHAnsi"/>
          <w:sz w:val="20"/>
        </w:rPr>
        <w:t xml:space="preserve"> 17/21 95-200 Pabianice</w:t>
      </w:r>
    </w:p>
    <w:p w14:paraId="00D94BC6" w14:textId="77777777" w:rsidR="00F80AAD" w:rsidRPr="00F80AAD" w:rsidRDefault="00F80AAD" w:rsidP="00F80AAD">
      <w:pPr>
        <w:spacing w:before="120" w:line="276" w:lineRule="auto"/>
        <w:ind w:firstLine="284"/>
        <w:outlineLvl w:val="0"/>
        <w:rPr>
          <w:rFonts w:asciiTheme="minorHAnsi" w:hAnsiTheme="minorHAnsi" w:cstheme="minorHAnsi"/>
          <w:sz w:val="20"/>
        </w:rPr>
      </w:pPr>
      <w:r w:rsidRPr="00F80AAD">
        <w:rPr>
          <w:rFonts w:asciiTheme="minorHAnsi" w:hAnsiTheme="minorHAnsi" w:cstheme="minorHAnsi"/>
          <w:sz w:val="20"/>
        </w:rPr>
        <w:t>24.</w:t>
      </w:r>
      <w:r w:rsidRPr="00F80AAD">
        <w:rPr>
          <w:rFonts w:asciiTheme="minorHAnsi" w:hAnsiTheme="minorHAnsi" w:cstheme="minorHAnsi"/>
          <w:sz w:val="20"/>
        </w:rPr>
        <w:tab/>
        <w:t>RPZ PZPB ul. Grota Roweckiego 8b 95-200 Pabianice</w:t>
      </w:r>
    </w:p>
    <w:p w14:paraId="2B3C9929" w14:textId="77777777" w:rsidR="00F80AAD" w:rsidRPr="00F80AAD" w:rsidRDefault="00F80AAD" w:rsidP="00F80AAD">
      <w:pPr>
        <w:spacing w:before="120" w:line="276" w:lineRule="auto"/>
        <w:ind w:firstLine="284"/>
        <w:outlineLvl w:val="0"/>
        <w:rPr>
          <w:rFonts w:asciiTheme="minorHAnsi" w:hAnsiTheme="minorHAnsi" w:cstheme="minorHAnsi"/>
          <w:sz w:val="20"/>
        </w:rPr>
      </w:pPr>
      <w:r w:rsidRPr="00F80AAD">
        <w:rPr>
          <w:rFonts w:asciiTheme="minorHAnsi" w:hAnsiTheme="minorHAnsi" w:cstheme="minorHAnsi"/>
          <w:sz w:val="20"/>
        </w:rPr>
        <w:t>25.</w:t>
      </w:r>
      <w:r w:rsidRPr="00F80AAD">
        <w:rPr>
          <w:rFonts w:asciiTheme="minorHAnsi" w:hAnsiTheme="minorHAnsi" w:cstheme="minorHAnsi"/>
          <w:sz w:val="20"/>
        </w:rPr>
        <w:tab/>
        <w:t>RPZ Ozorków ul. Młynarska 10 95-035 Ozorków</w:t>
      </w:r>
    </w:p>
    <w:p w14:paraId="4ECC9682" w14:textId="77777777" w:rsidR="00F80AAD" w:rsidRPr="00F80AAD" w:rsidRDefault="00F80AAD" w:rsidP="00F80AAD">
      <w:pPr>
        <w:spacing w:before="120" w:line="276" w:lineRule="auto"/>
        <w:ind w:firstLine="284"/>
        <w:outlineLvl w:val="0"/>
        <w:rPr>
          <w:rFonts w:asciiTheme="minorHAnsi" w:hAnsiTheme="minorHAnsi" w:cstheme="minorHAnsi"/>
          <w:sz w:val="20"/>
        </w:rPr>
      </w:pPr>
      <w:r w:rsidRPr="00F80AAD">
        <w:rPr>
          <w:rFonts w:asciiTheme="minorHAnsi" w:hAnsiTheme="minorHAnsi" w:cstheme="minorHAnsi"/>
          <w:sz w:val="20"/>
        </w:rPr>
        <w:t>26.</w:t>
      </w:r>
      <w:r w:rsidRPr="00F80AAD">
        <w:rPr>
          <w:rFonts w:asciiTheme="minorHAnsi" w:hAnsiTheme="minorHAnsi" w:cstheme="minorHAnsi"/>
          <w:sz w:val="20"/>
        </w:rPr>
        <w:tab/>
        <w:t>RPZ Rudunki ul. Przedwiośnie 88/94 95-100 Zgierz</w:t>
      </w:r>
    </w:p>
    <w:p w14:paraId="19B6CBB0" w14:textId="77777777" w:rsidR="00F80AAD" w:rsidRPr="00F80AAD" w:rsidRDefault="00F80AAD" w:rsidP="00F80AAD">
      <w:pPr>
        <w:spacing w:before="120" w:line="276" w:lineRule="auto"/>
        <w:ind w:firstLine="284"/>
        <w:outlineLvl w:val="0"/>
        <w:rPr>
          <w:rFonts w:asciiTheme="minorHAnsi" w:hAnsiTheme="minorHAnsi" w:cstheme="minorHAnsi"/>
          <w:sz w:val="20"/>
        </w:rPr>
      </w:pPr>
      <w:r w:rsidRPr="00F80AAD">
        <w:rPr>
          <w:rFonts w:asciiTheme="minorHAnsi" w:hAnsiTheme="minorHAnsi" w:cstheme="minorHAnsi"/>
          <w:sz w:val="20"/>
        </w:rPr>
        <w:t>27.</w:t>
      </w:r>
      <w:r w:rsidRPr="00F80AAD">
        <w:rPr>
          <w:rFonts w:asciiTheme="minorHAnsi" w:hAnsiTheme="minorHAnsi" w:cstheme="minorHAnsi"/>
          <w:sz w:val="20"/>
        </w:rPr>
        <w:tab/>
        <w:t>RPZ Sosnowiec Wieś Sosnowiec 23b / 95-010 Stryków</w:t>
      </w:r>
    </w:p>
    <w:p w14:paraId="14B0E1A0" w14:textId="77777777" w:rsidR="00F80AAD" w:rsidRPr="00F80AAD" w:rsidRDefault="00F80AAD" w:rsidP="00F80AAD">
      <w:pPr>
        <w:spacing w:before="120" w:line="276" w:lineRule="auto"/>
        <w:ind w:firstLine="284"/>
        <w:outlineLvl w:val="0"/>
        <w:rPr>
          <w:rFonts w:asciiTheme="minorHAnsi" w:hAnsiTheme="minorHAnsi" w:cstheme="minorHAnsi"/>
          <w:sz w:val="20"/>
        </w:rPr>
      </w:pPr>
      <w:r w:rsidRPr="00F80AAD">
        <w:rPr>
          <w:rFonts w:asciiTheme="minorHAnsi" w:hAnsiTheme="minorHAnsi" w:cstheme="minorHAnsi"/>
          <w:sz w:val="20"/>
        </w:rPr>
        <w:t>28.</w:t>
      </w:r>
      <w:r w:rsidRPr="00F80AAD">
        <w:rPr>
          <w:rFonts w:asciiTheme="minorHAnsi" w:hAnsiTheme="minorHAnsi" w:cstheme="minorHAnsi"/>
          <w:sz w:val="20"/>
        </w:rPr>
        <w:tab/>
        <w:t>RPZ Stryków ul. Brzezińska 28 95-010 Stryków</w:t>
      </w:r>
    </w:p>
    <w:p w14:paraId="60CC83ED" w14:textId="77777777" w:rsidR="00F80AAD" w:rsidRPr="00F80AAD" w:rsidRDefault="00F80AAD" w:rsidP="00F80AAD">
      <w:pPr>
        <w:spacing w:before="120" w:line="276" w:lineRule="auto"/>
        <w:ind w:firstLine="284"/>
        <w:outlineLvl w:val="0"/>
        <w:rPr>
          <w:rFonts w:asciiTheme="minorHAnsi" w:hAnsiTheme="minorHAnsi" w:cstheme="minorHAnsi"/>
          <w:sz w:val="20"/>
        </w:rPr>
      </w:pPr>
      <w:r w:rsidRPr="00F80AAD">
        <w:rPr>
          <w:rFonts w:asciiTheme="minorHAnsi" w:hAnsiTheme="minorHAnsi" w:cstheme="minorHAnsi"/>
          <w:sz w:val="20"/>
        </w:rPr>
        <w:t>29.</w:t>
      </w:r>
      <w:r w:rsidRPr="00F80AAD">
        <w:rPr>
          <w:rFonts w:asciiTheme="minorHAnsi" w:hAnsiTheme="minorHAnsi" w:cstheme="minorHAnsi"/>
          <w:sz w:val="20"/>
        </w:rPr>
        <w:tab/>
        <w:t>GPZ Pioma ul. Orla, 97-300 Piotrków</w:t>
      </w:r>
    </w:p>
    <w:p w14:paraId="20EDFBE8" w14:textId="77777777" w:rsidR="00F80AAD" w:rsidRPr="00F80AAD" w:rsidRDefault="00F80AAD" w:rsidP="00F80AAD">
      <w:pPr>
        <w:spacing w:before="120" w:line="276" w:lineRule="auto"/>
        <w:ind w:firstLine="284"/>
        <w:outlineLvl w:val="0"/>
        <w:rPr>
          <w:rFonts w:asciiTheme="minorHAnsi" w:hAnsiTheme="minorHAnsi" w:cstheme="minorHAnsi"/>
          <w:sz w:val="20"/>
        </w:rPr>
      </w:pPr>
      <w:r w:rsidRPr="00F80AAD">
        <w:rPr>
          <w:rFonts w:asciiTheme="minorHAnsi" w:hAnsiTheme="minorHAnsi" w:cstheme="minorHAnsi"/>
          <w:sz w:val="20"/>
        </w:rPr>
        <w:t>30.</w:t>
      </w:r>
      <w:r w:rsidRPr="00F80AAD">
        <w:rPr>
          <w:rFonts w:asciiTheme="minorHAnsi" w:hAnsiTheme="minorHAnsi" w:cstheme="minorHAnsi"/>
          <w:sz w:val="20"/>
        </w:rPr>
        <w:tab/>
        <w:t>GPZ Piotrków Wschód ul. Garbarska, 97-300 Piotrków Trybunalski</w:t>
      </w:r>
    </w:p>
    <w:p w14:paraId="64E5C0D5" w14:textId="77777777" w:rsidR="00F80AAD" w:rsidRPr="00F80AAD" w:rsidRDefault="00F80AAD" w:rsidP="00F80AAD">
      <w:pPr>
        <w:spacing w:before="120" w:line="276" w:lineRule="auto"/>
        <w:ind w:firstLine="284"/>
        <w:outlineLvl w:val="0"/>
        <w:rPr>
          <w:rFonts w:asciiTheme="minorHAnsi" w:hAnsiTheme="minorHAnsi" w:cstheme="minorHAnsi"/>
          <w:sz w:val="20"/>
        </w:rPr>
      </w:pPr>
      <w:r w:rsidRPr="00F80AAD">
        <w:rPr>
          <w:rFonts w:asciiTheme="minorHAnsi" w:hAnsiTheme="minorHAnsi" w:cstheme="minorHAnsi"/>
          <w:sz w:val="20"/>
        </w:rPr>
        <w:t>31.</w:t>
      </w:r>
      <w:r w:rsidRPr="00F80AAD">
        <w:rPr>
          <w:rFonts w:asciiTheme="minorHAnsi" w:hAnsiTheme="minorHAnsi" w:cstheme="minorHAnsi"/>
          <w:sz w:val="20"/>
        </w:rPr>
        <w:tab/>
        <w:t>GPZ Sulejów ul. Cmentarna, 97-330 Sulejów</w:t>
      </w:r>
    </w:p>
    <w:p w14:paraId="5D238524" w14:textId="77777777" w:rsidR="00F80AAD" w:rsidRPr="00F80AAD" w:rsidRDefault="00F80AAD" w:rsidP="00F80AAD">
      <w:pPr>
        <w:spacing w:before="120" w:line="276" w:lineRule="auto"/>
        <w:ind w:firstLine="284"/>
        <w:outlineLvl w:val="0"/>
        <w:rPr>
          <w:rFonts w:asciiTheme="minorHAnsi" w:hAnsiTheme="minorHAnsi" w:cstheme="minorHAnsi"/>
          <w:sz w:val="20"/>
        </w:rPr>
      </w:pPr>
      <w:r w:rsidRPr="00F80AAD">
        <w:rPr>
          <w:rFonts w:asciiTheme="minorHAnsi" w:hAnsiTheme="minorHAnsi" w:cstheme="minorHAnsi"/>
          <w:sz w:val="20"/>
        </w:rPr>
        <w:t>32.</w:t>
      </w:r>
      <w:r w:rsidRPr="00F80AAD">
        <w:rPr>
          <w:rFonts w:asciiTheme="minorHAnsi" w:hAnsiTheme="minorHAnsi" w:cstheme="minorHAnsi"/>
          <w:sz w:val="20"/>
        </w:rPr>
        <w:tab/>
        <w:t>GPZ Jawor ul. Droga Jeziorska, 98-200 Sieradz</w:t>
      </w:r>
    </w:p>
    <w:p w14:paraId="36B7A725" w14:textId="77777777" w:rsidR="00F80AAD" w:rsidRPr="00F80AAD" w:rsidRDefault="00F80AAD" w:rsidP="00F80AAD">
      <w:pPr>
        <w:spacing w:before="120" w:line="276" w:lineRule="auto"/>
        <w:ind w:firstLine="284"/>
        <w:outlineLvl w:val="0"/>
        <w:rPr>
          <w:rFonts w:asciiTheme="minorHAnsi" w:hAnsiTheme="minorHAnsi" w:cstheme="minorHAnsi"/>
          <w:sz w:val="20"/>
        </w:rPr>
      </w:pPr>
      <w:r w:rsidRPr="00F80AAD">
        <w:rPr>
          <w:rFonts w:asciiTheme="minorHAnsi" w:hAnsiTheme="minorHAnsi" w:cstheme="minorHAnsi"/>
          <w:sz w:val="20"/>
        </w:rPr>
        <w:t>33.</w:t>
      </w:r>
      <w:r w:rsidRPr="00F80AAD">
        <w:rPr>
          <w:rFonts w:asciiTheme="minorHAnsi" w:hAnsiTheme="minorHAnsi" w:cstheme="minorHAnsi"/>
          <w:sz w:val="20"/>
        </w:rPr>
        <w:tab/>
        <w:t>GPZ Boryszew ul. Kościńskiego 26, 96-500 Sochaczew</w:t>
      </w:r>
    </w:p>
    <w:p w14:paraId="3E9413F4" w14:textId="77777777" w:rsidR="00F80AAD" w:rsidRPr="00F80AAD" w:rsidRDefault="00F80AAD" w:rsidP="00F80AAD">
      <w:pPr>
        <w:spacing w:before="120" w:line="276" w:lineRule="auto"/>
        <w:ind w:firstLine="284"/>
        <w:outlineLvl w:val="0"/>
        <w:rPr>
          <w:rFonts w:asciiTheme="minorHAnsi" w:hAnsiTheme="minorHAnsi" w:cstheme="minorHAnsi"/>
          <w:sz w:val="20"/>
        </w:rPr>
      </w:pPr>
      <w:r w:rsidRPr="00F80AAD">
        <w:rPr>
          <w:rFonts w:asciiTheme="minorHAnsi" w:hAnsiTheme="minorHAnsi" w:cstheme="minorHAnsi"/>
          <w:sz w:val="20"/>
        </w:rPr>
        <w:t>34.</w:t>
      </w:r>
      <w:r w:rsidRPr="00F80AAD">
        <w:rPr>
          <w:rFonts w:asciiTheme="minorHAnsi" w:hAnsiTheme="minorHAnsi" w:cstheme="minorHAnsi"/>
          <w:sz w:val="20"/>
        </w:rPr>
        <w:tab/>
        <w:t>GPZ Wolbórz 97-320 Wolbórz</w:t>
      </w:r>
    </w:p>
    <w:p w14:paraId="51CE457E" w14:textId="77777777" w:rsidR="00F80AAD" w:rsidRPr="00F80AAD" w:rsidRDefault="00F80AAD" w:rsidP="00F80AAD">
      <w:pPr>
        <w:spacing w:before="120" w:line="276" w:lineRule="auto"/>
        <w:ind w:firstLine="284"/>
        <w:outlineLvl w:val="0"/>
        <w:rPr>
          <w:rFonts w:asciiTheme="minorHAnsi" w:hAnsiTheme="minorHAnsi" w:cstheme="minorHAnsi"/>
          <w:sz w:val="20"/>
        </w:rPr>
      </w:pPr>
      <w:r w:rsidRPr="00F80AAD">
        <w:rPr>
          <w:rFonts w:asciiTheme="minorHAnsi" w:hAnsiTheme="minorHAnsi" w:cstheme="minorHAnsi"/>
          <w:sz w:val="20"/>
        </w:rPr>
        <w:t>35.</w:t>
      </w:r>
      <w:r w:rsidRPr="00F80AAD">
        <w:rPr>
          <w:rFonts w:asciiTheme="minorHAnsi" w:hAnsiTheme="minorHAnsi" w:cstheme="minorHAnsi"/>
          <w:sz w:val="20"/>
        </w:rPr>
        <w:tab/>
        <w:t>RPZ Brzezińska  ul. Stokowska 3  92-104 Łódź</w:t>
      </w:r>
    </w:p>
    <w:p w14:paraId="714CC20B" w14:textId="77777777" w:rsidR="00F80AAD" w:rsidRPr="00F80AAD" w:rsidRDefault="00F80AAD" w:rsidP="00F80AAD">
      <w:pPr>
        <w:spacing w:before="120" w:line="276" w:lineRule="auto"/>
        <w:ind w:firstLine="284"/>
        <w:outlineLvl w:val="0"/>
        <w:rPr>
          <w:rFonts w:asciiTheme="minorHAnsi" w:hAnsiTheme="minorHAnsi" w:cstheme="minorHAnsi"/>
          <w:sz w:val="20"/>
        </w:rPr>
      </w:pPr>
      <w:r w:rsidRPr="00F80AAD">
        <w:rPr>
          <w:rFonts w:asciiTheme="minorHAnsi" w:hAnsiTheme="minorHAnsi" w:cstheme="minorHAnsi"/>
          <w:sz w:val="20"/>
        </w:rPr>
        <w:t>36.</w:t>
      </w:r>
      <w:r w:rsidRPr="00F80AAD">
        <w:rPr>
          <w:rFonts w:asciiTheme="minorHAnsi" w:hAnsiTheme="minorHAnsi" w:cstheme="minorHAnsi"/>
          <w:sz w:val="20"/>
        </w:rPr>
        <w:tab/>
        <w:t>RPZ Dąbrowska ul. Siemiradzkiego 6  93-137 Łódź</w:t>
      </w:r>
    </w:p>
    <w:p w14:paraId="28BD26F2" w14:textId="77777777" w:rsidR="00F80AAD" w:rsidRPr="00F80AAD" w:rsidRDefault="00F80AAD" w:rsidP="00F80AAD">
      <w:pPr>
        <w:spacing w:before="120" w:line="276" w:lineRule="auto"/>
        <w:ind w:firstLine="284"/>
        <w:outlineLvl w:val="0"/>
        <w:rPr>
          <w:rFonts w:asciiTheme="minorHAnsi" w:hAnsiTheme="minorHAnsi" w:cstheme="minorHAnsi"/>
          <w:sz w:val="20"/>
        </w:rPr>
      </w:pPr>
      <w:r w:rsidRPr="00F80AAD">
        <w:rPr>
          <w:rFonts w:asciiTheme="minorHAnsi" w:hAnsiTheme="minorHAnsi" w:cstheme="minorHAnsi"/>
          <w:sz w:val="20"/>
        </w:rPr>
        <w:t>37.</w:t>
      </w:r>
      <w:r w:rsidRPr="00F80AAD">
        <w:rPr>
          <w:rFonts w:asciiTheme="minorHAnsi" w:hAnsiTheme="minorHAnsi" w:cstheme="minorHAnsi"/>
          <w:sz w:val="20"/>
        </w:rPr>
        <w:tab/>
        <w:t xml:space="preserve">RPZ </w:t>
      </w:r>
      <w:proofErr w:type="spellStart"/>
      <w:r w:rsidRPr="00F80AAD">
        <w:rPr>
          <w:rFonts w:asciiTheme="minorHAnsi" w:hAnsiTheme="minorHAnsi" w:cstheme="minorHAnsi"/>
          <w:sz w:val="20"/>
        </w:rPr>
        <w:t>Lublinek</w:t>
      </w:r>
      <w:proofErr w:type="spellEnd"/>
      <w:r w:rsidRPr="00F80AAD">
        <w:rPr>
          <w:rFonts w:asciiTheme="minorHAnsi" w:hAnsiTheme="minorHAnsi" w:cstheme="minorHAnsi"/>
          <w:sz w:val="20"/>
        </w:rPr>
        <w:t xml:space="preserve"> ul. Nowy Józefów 5 94-406 Łódź</w:t>
      </w:r>
    </w:p>
    <w:p w14:paraId="7B8BCAA2" w14:textId="77777777" w:rsidR="00F80AAD" w:rsidRPr="00F80AAD" w:rsidRDefault="00F80AAD" w:rsidP="00F80AAD">
      <w:pPr>
        <w:spacing w:before="120" w:line="276" w:lineRule="auto"/>
        <w:ind w:firstLine="284"/>
        <w:outlineLvl w:val="0"/>
        <w:rPr>
          <w:rFonts w:asciiTheme="minorHAnsi" w:hAnsiTheme="minorHAnsi" w:cstheme="minorHAnsi"/>
          <w:sz w:val="20"/>
        </w:rPr>
      </w:pPr>
      <w:r w:rsidRPr="00F80AAD">
        <w:rPr>
          <w:rFonts w:asciiTheme="minorHAnsi" w:hAnsiTheme="minorHAnsi" w:cstheme="minorHAnsi"/>
          <w:sz w:val="20"/>
        </w:rPr>
        <w:t>38.</w:t>
      </w:r>
      <w:r w:rsidRPr="00F80AAD">
        <w:rPr>
          <w:rFonts w:asciiTheme="minorHAnsi" w:hAnsiTheme="minorHAnsi" w:cstheme="minorHAnsi"/>
          <w:sz w:val="20"/>
        </w:rPr>
        <w:tab/>
        <w:t>RPZ Milionowa ul. Milionowa  12a 93-193 Łódź</w:t>
      </w:r>
    </w:p>
    <w:p w14:paraId="3CE995F3" w14:textId="77777777" w:rsidR="00F80AAD" w:rsidRPr="00F80AAD" w:rsidRDefault="00F80AAD" w:rsidP="00F80AAD">
      <w:pPr>
        <w:spacing w:before="120" w:line="276" w:lineRule="auto"/>
        <w:ind w:firstLine="284"/>
        <w:outlineLvl w:val="0"/>
        <w:rPr>
          <w:rFonts w:asciiTheme="minorHAnsi" w:hAnsiTheme="minorHAnsi" w:cstheme="minorHAnsi"/>
          <w:sz w:val="20"/>
        </w:rPr>
      </w:pPr>
      <w:r w:rsidRPr="00F80AAD">
        <w:rPr>
          <w:rFonts w:asciiTheme="minorHAnsi" w:hAnsiTheme="minorHAnsi" w:cstheme="minorHAnsi"/>
          <w:sz w:val="20"/>
        </w:rPr>
        <w:t>39.</w:t>
      </w:r>
      <w:r w:rsidRPr="00F80AAD">
        <w:rPr>
          <w:rFonts w:asciiTheme="minorHAnsi" w:hAnsiTheme="minorHAnsi" w:cstheme="minorHAnsi"/>
          <w:sz w:val="20"/>
        </w:rPr>
        <w:tab/>
        <w:t xml:space="preserve">RPZ </w:t>
      </w:r>
      <w:proofErr w:type="spellStart"/>
      <w:r w:rsidRPr="00F80AAD">
        <w:rPr>
          <w:rFonts w:asciiTheme="minorHAnsi" w:hAnsiTheme="minorHAnsi" w:cstheme="minorHAnsi"/>
          <w:sz w:val="20"/>
        </w:rPr>
        <w:t>Żubardź</w:t>
      </w:r>
      <w:proofErr w:type="spellEnd"/>
      <w:r w:rsidRPr="00F80AAD">
        <w:rPr>
          <w:rFonts w:asciiTheme="minorHAnsi" w:hAnsiTheme="minorHAnsi" w:cstheme="minorHAnsi"/>
          <w:sz w:val="20"/>
        </w:rPr>
        <w:t xml:space="preserve"> ul. Hipoteczna 5a 91-335 Łódź</w:t>
      </w:r>
    </w:p>
    <w:p w14:paraId="18F0E2F1" w14:textId="7ECF6C24" w:rsidR="00A473BE" w:rsidRDefault="00F80AAD" w:rsidP="00F80AAD">
      <w:pPr>
        <w:spacing w:before="120" w:line="276" w:lineRule="auto"/>
        <w:ind w:firstLine="284"/>
        <w:outlineLvl w:val="0"/>
        <w:rPr>
          <w:rFonts w:asciiTheme="minorHAnsi" w:hAnsiTheme="minorHAnsi" w:cstheme="minorHAnsi"/>
          <w:sz w:val="20"/>
        </w:rPr>
      </w:pPr>
      <w:r w:rsidRPr="00F80AAD">
        <w:rPr>
          <w:rFonts w:asciiTheme="minorHAnsi" w:hAnsiTheme="minorHAnsi" w:cstheme="minorHAnsi"/>
          <w:sz w:val="20"/>
        </w:rPr>
        <w:t>40.</w:t>
      </w:r>
      <w:r w:rsidRPr="00F80AAD">
        <w:rPr>
          <w:rFonts w:asciiTheme="minorHAnsi" w:hAnsiTheme="minorHAnsi" w:cstheme="minorHAnsi"/>
          <w:sz w:val="20"/>
        </w:rPr>
        <w:tab/>
        <w:t>GPZ Huta Zawadzka ul. Katowicka, 96-230 Huta Zawadzka</w:t>
      </w:r>
    </w:p>
    <w:p w14:paraId="7674B057" w14:textId="30F14144" w:rsidR="0095549D" w:rsidRDefault="0095549D" w:rsidP="00F80AAD">
      <w:pPr>
        <w:spacing w:before="120" w:line="276" w:lineRule="auto"/>
        <w:ind w:firstLine="284"/>
        <w:outlineLvl w:val="0"/>
        <w:rPr>
          <w:rFonts w:asciiTheme="minorHAnsi" w:hAnsiTheme="minorHAnsi" w:cstheme="minorHAnsi"/>
          <w:sz w:val="20"/>
        </w:rPr>
      </w:pPr>
      <w:r>
        <w:rPr>
          <w:rFonts w:asciiTheme="minorHAnsi" w:hAnsiTheme="minorHAnsi" w:cstheme="minorHAnsi"/>
          <w:sz w:val="20"/>
        </w:rPr>
        <w:t>41.</w:t>
      </w:r>
      <w:r>
        <w:rPr>
          <w:rFonts w:asciiTheme="minorHAnsi" w:hAnsiTheme="minorHAnsi" w:cstheme="minorHAnsi"/>
          <w:sz w:val="20"/>
        </w:rPr>
        <w:tab/>
        <w:t xml:space="preserve">GPZ Kozuby  </w:t>
      </w:r>
      <w:r w:rsidRPr="0095549D">
        <w:rPr>
          <w:rFonts w:asciiTheme="minorHAnsi" w:hAnsiTheme="minorHAnsi" w:cstheme="minorHAnsi"/>
          <w:sz w:val="20"/>
        </w:rPr>
        <w:t>Sędziejowice</w:t>
      </w:r>
      <w:r w:rsidR="00FD6564">
        <w:rPr>
          <w:rFonts w:asciiTheme="minorHAnsi" w:hAnsiTheme="minorHAnsi" w:cstheme="minorHAnsi"/>
          <w:sz w:val="20"/>
        </w:rPr>
        <w:t xml:space="preserve"> </w:t>
      </w:r>
      <w:r w:rsidRPr="0095549D">
        <w:rPr>
          <w:rFonts w:asciiTheme="minorHAnsi" w:hAnsiTheme="minorHAnsi" w:cstheme="minorHAnsi"/>
          <w:sz w:val="20"/>
        </w:rPr>
        <w:t>Kolejowa 6</w:t>
      </w:r>
      <w:r w:rsidRPr="0095549D">
        <w:rPr>
          <w:rFonts w:asciiTheme="minorHAnsi" w:hAnsiTheme="minorHAnsi" w:cstheme="minorHAnsi"/>
          <w:sz w:val="20"/>
        </w:rPr>
        <w:tab/>
        <w:t>51°30'07.2"N 19°01'40.2"E</w:t>
      </w:r>
    </w:p>
    <w:p w14:paraId="016E0035" w14:textId="5BE6E274" w:rsidR="00A473BE" w:rsidRPr="004B4556" w:rsidRDefault="001348DF" w:rsidP="00A473BE">
      <w:pPr>
        <w:spacing w:before="120" w:line="276" w:lineRule="auto"/>
        <w:ind w:firstLine="284"/>
        <w:outlineLvl w:val="0"/>
        <w:rPr>
          <w:rFonts w:asciiTheme="minorHAnsi" w:hAnsiTheme="minorHAnsi" w:cstheme="minorHAnsi"/>
          <w:sz w:val="20"/>
        </w:rPr>
      </w:pPr>
      <w:r>
        <w:rPr>
          <w:rFonts w:asciiTheme="minorHAnsi" w:hAnsiTheme="minorHAnsi" w:cstheme="minorHAnsi"/>
          <w:sz w:val="20"/>
        </w:rPr>
        <w:t xml:space="preserve">42.    GPZ  110 </w:t>
      </w:r>
      <w:proofErr w:type="spellStart"/>
      <w:r>
        <w:rPr>
          <w:rFonts w:asciiTheme="minorHAnsi" w:hAnsiTheme="minorHAnsi" w:cstheme="minorHAnsi"/>
          <w:sz w:val="20"/>
        </w:rPr>
        <w:t>kV</w:t>
      </w:r>
      <w:proofErr w:type="spellEnd"/>
      <w:r>
        <w:rPr>
          <w:rFonts w:asciiTheme="minorHAnsi" w:hAnsiTheme="minorHAnsi" w:cstheme="minorHAnsi"/>
          <w:sz w:val="20"/>
        </w:rPr>
        <w:t xml:space="preserve"> Piaski  wieś </w:t>
      </w:r>
      <w:r w:rsidR="00135298" w:rsidRPr="00FD6564">
        <w:rPr>
          <w:rFonts w:asciiTheme="minorHAnsi" w:hAnsiTheme="minorHAnsi" w:cstheme="minorHAnsi"/>
          <w:sz w:val="20"/>
        </w:rPr>
        <w:t>Kalisko</w:t>
      </w:r>
      <w:r w:rsidR="00FD6564">
        <w:rPr>
          <w:rFonts w:asciiTheme="minorHAnsi" w:hAnsiTheme="minorHAnsi" w:cstheme="minorHAnsi"/>
          <w:sz w:val="20"/>
        </w:rPr>
        <w:t>,</w:t>
      </w:r>
      <w:r>
        <w:rPr>
          <w:rFonts w:asciiTheme="minorHAnsi" w:hAnsiTheme="minorHAnsi" w:cstheme="minorHAnsi"/>
          <w:sz w:val="20"/>
        </w:rPr>
        <w:t xml:space="preserve">  </w:t>
      </w:r>
      <w:r w:rsidR="00135298" w:rsidRPr="00FD6564">
        <w:rPr>
          <w:rFonts w:asciiTheme="minorHAnsi" w:hAnsiTheme="minorHAnsi" w:cstheme="minorHAnsi"/>
          <w:sz w:val="20"/>
        </w:rPr>
        <w:t xml:space="preserve">   51.239512, 19.384034</w:t>
      </w:r>
      <w:bookmarkStart w:id="2" w:name="_GoBack"/>
      <w:bookmarkEnd w:id="2"/>
    </w:p>
    <w:p w14:paraId="2AB9D283" w14:textId="1BC50D69" w:rsidR="009F6CAA" w:rsidRPr="004B4556" w:rsidRDefault="009F6CAA" w:rsidP="001C47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FCE1B98" w14:textId="407B0D56" w:rsidR="009076D4" w:rsidRDefault="003D2744" w:rsidP="001C476C">
      <w:pPr>
        <w:pStyle w:val="Akapitzlist"/>
        <w:numPr>
          <w:ilvl w:val="1"/>
          <w:numId w:val="2"/>
        </w:numPr>
        <w:spacing w:before="120" w:line="276" w:lineRule="auto"/>
        <w:ind w:left="426" w:hanging="426"/>
        <w:outlineLvl w:val="0"/>
        <w:rPr>
          <w:rFonts w:asciiTheme="minorHAnsi" w:hAnsiTheme="minorHAnsi" w:cstheme="minorHAnsi"/>
          <w:sz w:val="20"/>
        </w:rPr>
      </w:pPr>
      <w:r>
        <w:rPr>
          <w:rFonts w:asciiTheme="minorHAnsi" w:hAnsiTheme="minorHAnsi" w:cstheme="minorHAnsi"/>
          <w:sz w:val="20"/>
        </w:rPr>
        <w:t>Nie dotyczy</w:t>
      </w: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1C47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7589C54E" w14:textId="57FB6589" w:rsidR="003D2744" w:rsidRPr="005F50E0" w:rsidRDefault="005712F0" w:rsidP="003D2744">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sidR="00C37078">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60AA4DAE" w14:textId="4EAE263A" w:rsidR="005F50E0" w:rsidRPr="005F50E0" w:rsidRDefault="005F50E0" w:rsidP="005F50E0">
      <w:pPr>
        <w:pStyle w:val="Akapitzlist"/>
        <w:spacing w:before="120" w:line="276" w:lineRule="auto"/>
        <w:ind w:left="426"/>
        <w:outlineLvl w:val="0"/>
        <w:rPr>
          <w:rFonts w:asciiTheme="minorHAnsi" w:hAnsiTheme="minorHAnsi" w:cstheme="minorHAnsi"/>
          <w:sz w:val="20"/>
        </w:rPr>
      </w:pPr>
    </w:p>
    <w:p w14:paraId="416343B6" w14:textId="3DF3BAEC" w:rsidR="005712F0" w:rsidRPr="004B4556" w:rsidRDefault="005712F0" w:rsidP="001C476C">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 Wykonawca jest zobowiązany w formularzu Oferty wprowadzić ich nazwy oraz określić</w:t>
      </w:r>
      <w:r w:rsidR="007659E5">
        <w:rPr>
          <w:rFonts w:asciiTheme="minorHAnsi" w:hAnsiTheme="minorHAnsi" w:cstheme="minorHAnsi"/>
          <w:sz w:val="20"/>
        </w:rPr>
        <w:t>,</w:t>
      </w:r>
      <w:r w:rsidRPr="004B4556">
        <w:rPr>
          <w:rFonts w:asciiTheme="minorHAnsi" w:hAnsiTheme="minorHAnsi" w:cstheme="minorHAnsi"/>
          <w:sz w:val="20"/>
        </w:rPr>
        <w:t xml:space="preserve"> jaką część </w:t>
      </w:r>
      <w:r w:rsidR="007659E5">
        <w:rPr>
          <w:rFonts w:asciiTheme="minorHAnsi" w:hAnsiTheme="minorHAnsi" w:cstheme="minorHAnsi"/>
          <w:sz w:val="20"/>
        </w:rPr>
        <w:t>Zakupu</w:t>
      </w:r>
      <w:r w:rsidRPr="004B4556">
        <w:rPr>
          <w:rFonts w:asciiTheme="minorHAnsi" w:hAnsiTheme="minorHAnsi" w:cstheme="minorHAnsi"/>
          <w:sz w:val="20"/>
        </w:rPr>
        <w:t xml:space="preserve"> zamierza im powierzyć.</w:t>
      </w:r>
    </w:p>
    <w:p w14:paraId="3BA42221" w14:textId="2407FA1A" w:rsidR="00020F62" w:rsidRPr="005C497A" w:rsidRDefault="005712F0" w:rsidP="001C476C">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Wykonawca zobowiązany będzie przedłożyć w odniesieniu do podwykonawców dokumenty w</w:t>
      </w:r>
      <w:r w:rsidR="00491705">
        <w:rPr>
          <w:rFonts w:asciiTheme="minorHAnsi" w:hAnsiTheme="minorHAnsi" w:cstheme="minorHAnsi"/>
          <w:sz w:val="20"/>
        </w:rPr>
        <w:t xml:space="preserve">skazane </w:t>
      </w:r>
      <w:r w:rsidR="005B22E2">
        <w:rPr>
          <w:rFonts w:asciiTheme="minorHAnsi" w:hAnsiTheme="minorHAnsi" w:cstheme="minorHAnsi"/>
          <w:sz w:val="20"/>
        </w:rPr>
        <w:br/>
      </w:r>
      <w:r w:rsidR="00491705">
        <w:rPr>
          <w:rFonts w:asciiTheme="minorHAnsi" w:hAnsiTheme="minorHAnsi" w:cstheme="minorHAnsi"/>
          <w:sz w:val="20"/>
        </w:rPr>
        <w:t>w pkt.</w:t>
      </w:r>
      <w:r w:rsidR="00AA67AD">
        <w:rPr>
          <w:rFonts w:asciiTheme="minorHAnsi" w:hAnsiTheme="minorHAnsi" w:cstheme="minorHAnsi"/>
          <w:sz w:val="20"/>
        </w:rPr>
        <w:t>2.2, 2.3, 2.5 z</w:t>
      </w:r>
      <w:r w:rsidRPr="004B4556">
        <w:rPr>
          <w:rFonts w:asciiTheme="minorHAnsi" w:hAnsiTheme="minorHAnsi" w:cstheme="minorHAnsi"/>
          <w:sz w:val="20"/>
        </w:rPr>
        <w:t xml:space="preserve"> </w:t>
      </w:r>
      <w:r w:rsidR="00700206" w:rsidRPr="004B4556">
        <w:rPr>
          <w:rFonts w:asciiTheme="minorHAnsi" w:hAnsiTheme="minorHAnsi" w:cstheme="minorHAnsi"/>
          <w:b/>
          <w:sz w:val="20"/>
        </w:rPr>
        <w:t>Załącznika nr 2 do S</w:t>
      </w:r>
      <w:r w:rsidRPr="004B4556">
        <w:rPr>
          <w:rFonts w:asciiTheme="minorHAnsi" w:hAnsiTheme="minorHAnsi" w:cstheme="minorHAnsi"/>
          <w:b/>
          <w:sz w:val="20"/>
        </w:rPr>
        <w:t>WZ</w:t>
      </w:r>
      <w:r w:rsidRPr="004B4556">
        <w:rPr>
          <w:rFonts w:asciiTheme="minorHAnsi" w:hAnsiTheme="minorHAnsi" w:cstheme="minorHAnsi"/>
          <w:sz w:val="20"/>
        </w:rPr>
        <w:t>.</w:t>
      </w:r>
    </w:p>
    <w:sectPr w:rsidR="00020F62" w:rsidRPr="005C497A"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54B50" w14:textId="77777777" w:rsidR="00AB58C8" w:rsidRDefault="00AB58C8" w:rsidP="004A302B">
      <w:pPr>
        <w:spacing w:line="240" w:lineRule="auto"/>
      </w:pPr>
      <w:r>
        <w:separator/>
      </w:r>
    </w:p>
  </w:endnote>
  <w:endnote w:type="continuationSeparator" w:id="0">
    <w:p w14:paraId="6567973F" w14:textId="77777777" w:rsidR="00AB58C8" w:rsidRDefault="00AB58C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07D9045"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B22E2">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B22E2">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3C1837" w14:textId="77777777" w:rsidR="00AB58C8" w:rsidRDefault="00AB58C8" w:rsidP="004A302B">
      <w:pPr>
        <w:spacing w:line="240" w:lineRule="auto"/>
      </w:pPr>
      <w:r>
        <w:separator/>
      </w:r>
    </w:p>
  </w:footnote>
  <w:footnote w:type="continuationSeparator" w:id="0">
    <w:p w14:paraId="012F1C94" w14:textId="77777777" w:rsidR="00AB58C8" w:rsidRDefault="00AB58C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341053F1" w:rsidR="002369B6" w:rsidRDefault="00C37078"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CF5636">
      <w:rPr>
        <w:noProof/>
        <w:color w:val="7F7F7F" w:themeColor="text1" w:themeTint="80"/>
        <w:lang w:eastAsia="pl-PL"/>
      </w:rPr>
      <w:drawing>
        <wp:anchor distT="0" distB="0" distL="114300" distR="114300" simplePos="0" relativeHeight="251659264" behindDoc="1" locked="0" layoutInCell="1" allowOverlap="1" wp14:anchorId="7171152C" wp14:editId="7A209355">
          <wp:simplePos x="0" y="0"/>
          <wp:positionH relativeFrom="page">
            <wp:posOffset>264518</wp:posOffset>
          </wp:positionH>
          <wp:positionV relativeFrom="page">
            <wp:posOffset>248285</wp:posOffset>
          </wp:positionV>
          <wp:extent cx="1081101" cy="839655"/>
          <wp:effectExtent l="0" t="0" r="508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1101" cy="839655"/>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20FA2DF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D11127" w:rsidRPr="00D11127">
          <w:rPr>
            <w:rFonts w:asciiTheme="minorHAnsi" w:hAnsiTheme="minorHAnsi" w:cstheme="minorHAnsi"/>
            <w:sz w:val="18"/>
            <w:szCs w:val="18"/>
          </w:rPr>
          <w:t>POST/DYS/OLD/GZ/01731/2025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3DE8A" w14:textId="265C73E9" w:rsidR="00D11127" w:rsidRDefault="005B22E2">
    <w:pPr>
      <w:pStyle w:val="Nagwek"/>
    </w:pPr>
    <w:r w:rsidRPr="00764515">
      <w:rPr>
        <w:noProof/>
        <w:color w:val="7F7F7F" w:themeColor="text1" w:themeTint="80"/>
        <w:lang w:eastAsia="pl-PL"/>
      </w:rPr>
      <w:drawing>
        <wp:anchor distT="0" distB="0" distL="114300" distR="114300" simplePos="0" relativeHeight="251661312" behindDoc="1" locked="0" layoutInCell="1" allowOverlap="1" wp14:anchorId="43D77288" wp14:editId="0102F63E">
          <wp:simplePos x="0" y="0"/>
          <wp:positionH relativeFrom="page">
            <wp:posOffset>296324</wp:posOffset>
          </wp:positionH>
          <wp:positionV relativeFrom="page">
            <wp:posOffset>295993</wp:posOffset>
          </wp:positionV>
          <wp:extent cx="1057701" cy="821481"/>
          <wp:effectExtent l="0" t="0" r="0"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57701" cy="821481"/>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7FC4241"/>
    <w:multiLevelType w:val="hybridMultilevel"/>
    <w:tmpl w:val="AEE29B00"/>
    <w:lvl w:ilvl="0" w:tplc="0415000F">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51531293"/>
    <w:multiLevelType w:val="hybridMultilevel"/>
    <w:tmpl w:val="ECD07492"/>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C5E56F4"/>
    <w:multiLevelType w:val="hybridMultilevel"/>
    <w:tmpl w:val="D868AE18"/>
    <w:lvl w:ilvl="0" w:tplc="7780C3CA">
      <w:start w:val="1"/>
      <w:numFmt w:val="upperRoman"/>
      <w:lvlText w:val="%1."/>
      <w:lvlJc w:val="left"/>
      <w:pPr>
        <w:tabs>
          <w:tab w:val="num" w:pos="1080"/>
        </w:tabs>
        <w:ind w:left="1080" w:hanging="720"/>
      </w:pPr>
      <w:rPr>
        <w:rFonts w:cs="Times New Roman" w:hint="default"/>
      </w:rPr>
    </w:lvl>
    <w:lvl w:ilvl="1" w:tplc="DFA0C2DA">
      <w:start w:val="1"/>
      <w:numFmt w:val="decimal"/>
      <w:lvlText w:val="%2."/>
      <w:lvlJc w:val="left"/>
      <w:pPr>
        <w:tabs>
          <w:tab w:val="num" w:pos="360"/>
        </w:tabs>
        <w:ind w:left="360" w:hanging="360"/>
      </w:pPr>
      <w:rPr>
        <w:rFonts w:cs="Times New Roman" w:hint="default"/>
      </w:rPr>
    </w:lvl>
    <w:lvl w:ilvl="2" w:tplc="4EF2F962">
      <w:start w:val="4"/>
      <w:numFmt w:val="bullet"/>
      <w:lvlText w:val=""/>
      <w:lvlJc w:val="left"/>
      <w:pPr>
        <w:ind w:left="2340" w:hanging="360"/>
      </w:pPr>
      <w:rPr>
        <w:rFonts w:ascii="Symbol" w:eastAsia="Times New Roman" w:hAnsi="Symbol"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5F0A5FE1"/>
    <w:multiLevelType w:val="hybridMultilevel"/>
    <w:tmpl w:val="DB12F9B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79865B47"/>
    <w:multiLevelType w:val="hybridMultilevel"/>
    <w:tmpl w:val="C7CA233E"/>
    <w:lvl w:ilvl="0" w:tplc="66EE2C6A">
      <w:start w:val="1"/>
      <w:numFmt w:val="lowerLetter"/>
      <w:lvlText w:val="%1)"/>
      <w:lvlJc w:val="left"/>
      <w:pPr>
        <w:tabs>
          <w:tab w:val="num" w:pos="1070"/>
        </w:tabs>
        <w:ind w:left="1070" w:hanging="360"/>
      </w:pPr>
      <w:rPr>
        <w:rFonts w:hint="default"/>
        <w:strike w:val="0"/>
        <w:color w:val="auto"/>
      </w:rPr>
    </w:lvl>
    <w:lvl w:ilvl="1" w:tplc="5EE4C930">
      <w:start w:val="1"/>
      <w:numFmt w:val="decimal"/>
      <w:lvlText w:val="%2."/>
      <w:lvlJc w:val="left"/>
      <w:pPr>
        <w:tabs>
          <w:tab w:val="num" w:pos="1780"/>
        </w:tabs>
        <w:ind w:left="1780" w:hanging="360"/>
      </w:pPr>
      <w:rPr>
        <w:rFonts w:hint="default"/>
      </w:rPr>
    </w:lvl>
    <w:lvl w:ilvl="2" w:tplc="BF12BC7C">
      <w:start w:val="1"/>
      <w:numFmt w:val="lowerLetter"/>
      <w:lvlText w:val="%3)"/>
      <w:lvlJc w:val="left"/>
      <w:pPr>
        <w:tabs>
          <w:tab w:val="num" w:pos="680"/>
        </w:tabs>
        <w:ind w:left="680" w:hanging="453"/>
      </w:pPr>
      <w:rPr>
        <w:rFonts w:hint="default"/>
      </w:rPr>
    </w:lvl>
    <w:lvl w:ilvl="3" w:tplc="0415000F" w:tentative="1">
      <w:start w:val="1"/>
      <w:numFmt w:val="decimal"/>
      <w:lvlText w:val="%4."/>
      <w:lvlJc w:val="left"/>
      <w:pPr>
        <w:tabs>
          <w:tab w:val="num" w:pos="3220"/>
        </w:tabs>
        <w:ind w:left="3220" w:hanging="360"/>
      </w:pPr>
    </w:lvl>
    <w:lvl w:ilvl="4" w:tplc="04150019" w:tentative="1">
      <w:start w:val="1"/>
      <w:numFmt w:val="lowerLetter"/>
      <w:lvlText w:val="%5."/>
      <w:lvlJc w:val="left"/>
      <w:pPr>
        <w:tabs>
          <w:tab w:val="num" w:pos="3940"/>
        </w:tabs>
        <w:ind w:left="3940" w:hanging="360"/>
      </w:pPr>
    </w:lvl>
    <w:lvl w:ilvl="5" w:tplc="0415001B" w:tentative="1">
      <w:start w:val="1"/>
      <w:numFmt w:val="lowerRoman"/>
      <w:lvlText w:val="%6."/>
      <w:lvlJc w:val="right"/>
      <w:pPr>
        <w:tabs>
          <w:tab w:val="num" w:pos="4660"/>
        </w:tabs>
        <w:ind w:left="4660" w:hanging="180"/>
      </w:pPr>
    </w:lvl>
    <w:lvl w:ilvl="6" w:tplc="0415000F" w:tentative="1">
      <w:start w:val="1"/>
      <w:numFmt w:val="decimal"/>
      <w:lvlText w:val="%7."/>
      <w:lvlJc w:val="left"/>
      <w:pPr>
        <w:tabs>
          <w:tab w:val="num" w:pos="5380"/>
        </w:tabs>
        <w:ind w:left="5380" w:hanging="360"/>
      </w:pPr>
    </w:lvl>
    <w:lvl w:ilvl="7" w:tplc="04150019" w:tentative="1">
      <w:start w:val="1"/>
      <w:numFmt w:val="lowerLetter"/>
      <w:lvlText w:val="%8."/>
      <w:lvlJc w:val="left"/>
      <w:pPr>
        <w:tabs>
          <w:tab w:val="num" w:pos="6100"/>
        </w:tabs>
        <w:ind w:left="6100" w:hanging="360"/>
      </w:pPr>
    </w:lvl>
    <w:lvl w:ilvl="8" w:tplc="0415001B" w:tentative="1">
      <w:start w:val="1"/>
      <w:numFmt w:val="lowerRoman"/>
      <w:lvlText w:val="%9."/>
      <w:lvlJc w:val="right"/>
      <w:pPr>
        <w:tabs>
          <w:tab w:val="num" w:pos="6820"/>
        </w:tabs>
        <w:ind w:left="6820" w:hanging="180"/>
      </w:pPr>
    </w:lvl>
  </w:abstractNum>
  <w:abstractNum w:abstractNumId="14" w15:restartNumberingAfterBreak="0">
    <w:nsid w:val="7A89347E"/>
    <w:multiLevelType w:val="hybridMultilevel"/>
    <w:tmpl w:val="F4A4B9CE"/>
    <w:lvl w:ilvl="0" w:tplc="9D1E34A4">
      <w:start w:val="90"/>
      <w:numFmt w:val="bullet"/>
      <w:lvlText w:val="-"/>
      <w:lvlJc w:val="left"/>
      <w:pPr>
        <w:ind w:left="720" w:hanging="360"/>
      </w:pPr>
      <w:rPr>
        <w:rFonts w:ascii="Calibri" w:eastAsia="Times New Roman"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7"/>
  </w:num>
  <w:num w:numId="4">
    <w:abstractNumId w:val="9"/>
  </w:num>
  <w:num w:numId="5">
    <w:abstractNumId w:val="12"/>
  </w:num>
  <w:num w:numId="6">
    <w:abstractNumId w:val="4"/>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65CD"/>
    <w:rsid w:val="000E76A0"/>
    <w:rsid w:val="000E7C91"/>
    <w:rsid w:val="000F0FF6"/>
    <w:rsid w:val="000F3815"/>
    <w:rsid w:val="000F4D0F"/>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48DF"/>
    <w:rsid w:val="00135298"/>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76C"/>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36E9"/>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813"/>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3F1F"/>
    <w:rsid w:val="002C62F5"/>
    <w:rsid w:val="002C6CE5"/>
    <w:rsid w:val="002C7E68"/>
    <w:rsid w:val="002D431C"/>
    <w:rsid w:val="002D58A4"/>
    <w:rsid w:val="002D6DB5"/>
    <w:rsid w:val="002D79DF"/>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2DF3"/>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030"/>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2B6A"/>
    <w:rsid w:val="003A39FA"/>
    <w:rsid w:val="003A645A"/>
    <w:rsid w:val="003A6522"/>
    <w:rsid w:val="003B165C"/>
    <w:rsid w:val="003B176E"/>
    <w:rsid w:val="003B22FC"/>
    <w:rsid w:val="003B3135"/>
    <w:rsid w:val="003B5FA6"/>
    <w:rsid w:val="003B6281"/>
    <w:rsid w:val="003B6B70"/>
    <w:rsid w:val="003B7406"/>
    <w:rsid w:val="003B761C"/>
    <w:rsid w:val="003B7CE5"/>
    <w:rsid w:val="003C1023"/>
    <w:rsid w:val="003C27F0"/>
    <w:rsid w:val="003C2B99"/>
    <w:rsid w:val="003C2FD0"/>
    <w:rsid w:val="003C39BE"/>
    <w:rsid w:val="003C547E"/>
    <w:rsid w:val="003C64D8"/>
    <w:rsid w:val="003C7649"/>
    <w:rsid w:val="003C7A3B"/>
    <w:rsid w:val="003C7F7D"/>
    <w:rsid w:val="003D2744"/>
    <w:rsid w:val="003D482E"/>
    <w:rsid w:val="003D495E"/>
    <w:rsid w:val="003D4C53"/>
    <w:rsid w:val="003D6001"/>
    <w:rsid w:val="003D640B"/>
    <w:rsid w:val="003D66D5"/>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22E2"/>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0E0"/>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17AE"/>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167"/>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6135"/>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969"/>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1B69"/>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9BC"/>
    <w:rsid w:val="008C1260"/>
    <w:rsid w:val="008C127F"/>
    <w:rsid w:val="008C201E"/>
    <w:rsid w:val="008C21CF"/>
    <w:rsid w:val="008C45E5"/>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49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33DF"/>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4E7"/>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7AD"/>
    <w:rsid w:val="00AA68A1"/>
    <w:rsid w:val="00AB1632"/>
    <w:rsid w:val="00AB3823"/>
    <w:rsid w:val="00AB5736"/>
    <w:rsid w:val="00AB58C8"/>
    <w:rsid w:val="00AB62CD"/>
    <w:rsid w:val="00AB68B1"/>
    <w:rsid w:val="00AB6A7B"/>
    <w:rsid w:val="00AB6DE4"/>
    <w:rsid w:val="00AB6F87"/>
    <w:rsid w:val="00AC0757"/>
    <w:rsid w:val="00AC0B63"/>
    <w:rsid w:val="00AC13BD"/>
    <w:rsid w:val="00AC1BD1"/>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473"/>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32FA"/>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3C4C"/>
    <w:rsid w:val="00C15AB8"/>
    <w:rsid w:val="00C15C15"/>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37078"/>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506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127"/>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2539"/>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0A4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3D5"/>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52D"/>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0D6"/>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0AAD"/>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6564"/>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7290E"/>
    <w:rsid w:val="00197785"/>
    <w:rsid w:val="001F4D89"/>
    <w:rsid w:val="001F6AB2"/>
    <w:rsid w:val="002036E3"/>
    <w:rsid w:val="0021075D"/>
    <w:rsid w:val="00263FCB"/>
    <w:rsid w:val="0027219B"/>
    <w:rsid w:val="0027490D"/>
    <w:rsid w:val="002A5475"/>
    <w:rsid w:val="002D0025"/>
    <w:rsid w:val="002D10BD"/>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4F7BEE"/>
    <w:rsid w:val="00504382"/>
    <w:rsid w:val="00504B11"/>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C7AFA"/>
    <w:rsid w:val="00A27FD0"/>
    <w:rsid w:val="00A347BC"/>
    <w:rsid w:val="00A35DF1"/>
    <w:rsid w:val="00A72EB3"/>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Opis przedmiotu zamówienia.docx</dmsv2BaseFileName>
    <dmsv2BaseDisplayName xmlns="http://schemas.microsoft.com/sharepoint/v3">Załącznik nr 1 do SWZ - Opis przedmiotu zamówienia</dmsv2BaseDisplayName>
    <dmsv2SWPP2ObjectNumber xmlns="http://schemas.microsoft.com/sharepoint/v3">POST/DYS/OLD/GZ/01731/2025                        </dmsv2SWPP2ObjectNumber>
    <dmsv2SWPP2SumMD5 xmlns="http://schemas.microsoft.com/sharepoint/v3">c038a3f6688ff34cae3714041ce98d0f</dmsv2SWPP2SumMD5>
    <dmsv2BaseMoved xmlns="http://schemas.microsoft.com/sharepoint/v3">false</dmsv2BaseMoved>
    <dmsv2BaseIsSensitive xmlns="http://schemas.microsoft.com/sharepoint/v3">true</dmsv2BaseIsSensitive>
    <dmsv2SWPP2IDSWPP2 xmlns="http://schemas.microsoft.com/sharepoint/v3">679745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22358248</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00000001000700020000000000010003</dmsv2SWPP2ObjectDepartment>
    <dmsv2SWPP2ObjectName xmlns="http://schemas.microsoft.com/sharepoint/v3">Postępowanie</dmsv2SWPP2ObjectName>
    <_dlc_DocId xmlns="a19cb1c7-c5c7-46d4-85ae-d83685407bba">M37YNRNYPV7A-768091362-12340</_dlc_DocId>
    <_dlc_DocIdUrl xmlns="a19cb1c7-c5c7-46d4-85ae-d83685407bba">
      <Url>https://swpp2.dms.gkpge.pl/sites/37/_layouts/15/DocIdRedir.aspx?ID=M37YNRNYPV7A-768091362-12340</Url>
      <Description>M37YNRNYPV7A-768091362-12340</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96C1200BB6B5244D92C3FD3367CEDDE0" ma:contentTypeVersion="0" ma:contentTypeDescription="SWPP2 Dokument bazowy" ma:contentTypeScope="" ma:versionID="ac3c5523c169f93f25b522de144981e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http://purl.org/dc/terms/"/>
    <ds:schemaRef ds:uri="efb9c7a9-fb7a-49d0-ad5d-64d3cce8bf9e"/>
    <ds:schemaRef ds:uri="fa87e474-2c2a-4570-a952-e5d0e470b777"/>
    <ds:schemaRef ds:uri="http://purl.org/dc/dcmitype/"/>
    <ds:schemaRef ds:uri="http://schemas.microsoft.com/office/2006/documentManagement/types"/>
    <ds:schemaRef ds:uri="http://schemas.openxmlformats.org/package/2006/metadata/core-properties"/>
    <ds:schemaRef ds:uri="http://schemas.microsoft.com/office/infopath/2007/PartnerControls"/>
    <ds:schemaRef ds:uri="e98d7501-42e4-4a2d-b641-b529e1ab1d6e"/>
    <ds:schemaRef ds:uri="http://www.w3.org/XML/1998/namespac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B0B7A01A-9ECC-493A-90BA-DE3624BECDB5}">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3AD6E2C6-4DAD-4F6A-975E-F3DFA35ED6C9}"/>
</file>

<file path=customXml/itemProps6.xml><?xml version="1.0" encoding="utf-8"?>
<ds:datastoreItem xmlns:ds="http://schemas.openxmlformats.org/officeDocument/2006/customXml" ds:itemID="{61213A56-D4BC-4C42-B017-15471AF5A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477</Words>
  <Characters>2865</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POST/DYS/OLD/GZ/01731/2025</dc:subject>
  <dc:creator>Kurpiewska Katarzyna [PGE S.A.]</dc:creator>
  <cp:lastModifiedBy>Jarosz Klaudia [PGE Dystr. O.Łódź]</cp:lastModifiedBy>
  <cp:revision>4</cp:revision>
  <cp:lastPrinted>2021-02-26T13:14:00Z</cp:lastPrinted>
  <dcterms:created xsi:type="dcterms:W3CDTF">2025-03-06T06:28:00Z</dcterms:created>
  <dcterms:modified xsi:type="dcterms:W3CDTF">2025-05-06T12:02:00Z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0x010189100096C1200BB6B5244D92C3FD3367CEDDE0</vt:lpwstr>
  </property>
  <property fmtid="{D5CDD505-2E9C-101B-9397-08002B2CF9AE}" pid="3" name="_dlc_DocIdItemGuid">
    <vt:lpwstr>0402b372-370b-4989-ac82-ec5e71a5e880</vt:lpwstr>
  </property>
</Properties>
</file>